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CBC" w:rsidRPr="001F01B3" w:rsidRDefault="00413CBC" w:rsidP="00413C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/>
        </w:rPr>
        <w:br/>
      </w:r>
      <w:r w:rsidRPr="001F01B3">
        <w:rPr>
          <w:rFonts w:ascii="Times New Roman" w:hAnsi="Times New Roman"/>
          <w:sz w:val="24"/>
          <w:szCs w:val="24"/>
        </w:rPr>
        <w:t>БЮДЖЕТНОЕ ПРОФЕССИОНАЛЬНОЕ ОБРАЗОВАТЕЛЬНОЕ</w:t>
      </w:r>
    </w:p>
    <w:p w:rsidR="00413CBC" w:rsidRPr="001F01B3" w:rsidRDefault="00413CBC" w:rsidP="00413C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01B3">
        <w:rPr>
          <w:rFonts w:ascii="Times New Roman" w:hAnsi="Times New Roman"/>
          <w:sz w:val="24"/>
          <w:szCs w:val="24"/>
        </w:rPr>
        <w:t xml:space="preserve"> УЧРЕЖДЕНИЕ ОМСКОЙ ОБЛАСТИ </w:t>
      </w:r>
    </w:p>
    <w:p w:rsidR="00413CBC" w:rsidRPr="001F01B3" w:rsidRDefault="00413CBC" w:rsidP="00413C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01B3">
        <w:rPr>
          <w:rFonts w:ascii="Times New Roman" w:hAnsi="Times New Roman"/>
          <w:sz w:val="24"/>
          <w:szCs w:val="24"/>
        </w:rPr>
        <w:t>«МЕДИЦИНСКИЙ КОЛЛЕДЖ»</w:t>
      </w:r>
    </w:p>
    <w:p w:rsidR="00413CBC" w:rsidRPr="001F01B3" w:rsidRDefault="00413CBC" w:rsidP="00413C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01B3">
        <w:rPr>
          <w:rFonts w:ascii="Times New Roman" w:hAnsi="Times New Roman"/>
          <w:sz w:val="24"/>
          <w:szCs w:val="24"/>
        </w:rPr>
        <w:t>(БПОУ ОО «МК»)</w:t>
      </w: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ПРОФЕССИОНАЛЬНОГО МОДУЛЯ</w:t>
      </w: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1F01B3" w:rsidP="00524AB1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</w:t>
      </w:r>
      <w:r w:rsidR="00524AB1">
        <w:rPr>
          <w:rFonts w:ascii="Times New Roman" w:hAnsi="Times New Roman" w:cs="Times New Roman"/>
          <w:b/>
          <w:sz w:val="28"/>
          <w:szCs w:val="28"/>
        </w:rPr>
        <w:t xml:space="preserve">03 </w:t>
      </w:r>
      <w:r w:rsidR="00524AB1">
        <w:rPr>
          <w:rFonts w:ascii="Times New Roman" w:hAnsi="Times New Roman" w:cs="Times New Roman"/>
          <w:b/>
          <w:bCs/>
          <w:sz w:val="28"/>
          <w:szCs w:val="28"/>
        </w:rPr>
        <w:t>Изготовление бюгельных зубных протезов</w:t>
      </w: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CBC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C713FF">
        <w:rPr>
          <w:rFonts w:ascii="Times New Roman" w:hAnsi="Times New Roman" w:cs="Times New Roman"/>
          <w:sz w:val="28"/>
          <w:szCs w:val="28"/>
        </w:rPr>
        <w:t>7</w:t>
      </w:r>
      <w:r w:rsidR="00381C7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13CBC" w:rsidRDefault="00413C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24AB1" w:rsidRDefault="003B48E8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-672896</wp:posOffset>
            </wp:positionH>
            <wp:positionV relativeFrom="paragraph">
              <wp:posOffset>99419</wp:posOffset>
            </wp:positionV>
            <wp:extent cx="6631916" cy="9100868"/>
            <wp:effectExtent l="19050" t="0" r="0" b="0"/>
            <wp:wrapNone/>
            <wp:docPr id="1" name="Рисунок 0" descr="Стоматология ортопедическая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ортопедическая 00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31916" cy="9100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173" w:type="dxa"/>
        <w:tblInd w:w="-825" w:type="dxa"/>
        <w:tblLook w:val="04A0"/>
      </w:tblPr>
      <w:tblGrid>
        <w:gridCol w:w="5495"/>
        <w:gridCol w:w="962"/>
        <w:gridCol w:w="3716"/>
      </w:tblGrid>
      <w:tr w:rsidR="00524AB1" w:rsidTr="00524AB1">
        <w:tc>
          <w:tcPr>
            <w:tcW w:w="5637" w:type="dxa"/>
            <w:hideMark/>
          </w:tcPr>
          <w:p w:rsidR="00524AB1" w:rsidRDefault="00524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Рассмотрено и одобрено на заседании </w:t>
            </w:r>
          </w:p>
          <w:p w:rsidR="00524AB1" w:rsidRDefault="00524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учебно-методической комиссии</w:t>
            </w:r>
          </w:p>
          <w:p w:rsidR="00524AB1" w:rsidRDefault="00524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 ___</w:t>
            </w:r>
          </w:p>
          <w:p w:rsidR="00524AB1" w:rsidRDefault="00524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____ _________20__ г.</w:t>
            </w:r>
          </w:p>
          <w:p w:rsidR="00524AB1" w:rsidRDefault="00524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УМК, зам. директора по </w:t>
            </w:r>
          </w:p>
          <w:p w:rsidR="00524AB1" w:rsidRDefault="00C71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524A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МР</w:t>
            </w:r>
          </w:p>
          <w:p w:rsidR="00524AB1" w:rsidRDefault="00524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 Т.Л. Ерошенко</w:t>
            </w:r>
          </w:p>
        </w:tc>
        <w:tc>
          <w:tcPr>
            <w:tcW w:w="992" w:type="dxa"/>
          </w:tcPr>
          <w:p w:rsidR="00524AB1" w:rsidRDefault="0052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AB1" w:rsidRDefault="00524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УТВЕРЖДАЮ</w:t>
            </w:r>
          </w:p>
          <w:p w:rsidR="00524AB1" w:rsidRDefault="00524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24AB1" w:rsidRDefault="00524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C713FF" w:rsidRDefault="00524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="00C713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24AB1" w:rsidRDefault="00524AB1" w:rsidP="00C713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 В. Боровский</w:t>
            </w:r>
          </w:p>
          <w:p w:rsidR="00524AB1" w:rsidRDefault="00524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 __________20 __г.</w:t>
            </w:r>
          </w:p>
          <w:p w:rsidR="00524AB1" w:rsidRDefault="00524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b/>
          <w:sz w:val="28"/>
          <w:szCs w:val="28"/>
        </w:rPr>
        <w:t>ПМ.</w:t>
      </w:r>
      <w:r>
        <w:rPr>
          <w:rFonts w:ascii="Times New Roman" w:hAnsi="Times New Roman" w:cs="Times New Roman"/>
          <w:b/>
          <w:bCs/>
          <w:sz w:val="28"/>
          <w:szCs w:val="28"/>
        </w:rPr>
        <w:t>03</w:t>
      </w: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Изготовление бюгельных зубных протезов</w:t>
      </w: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>
        <w:rPr>
          <w:rFonts w:ascii="Times New Roman" w:hAnsi="Times New Roman" w:cs="Times New Roman"/>
          <w:b/>
          <w:sz w:val="28"/>
          <w:szCs w:val="28"/>
        </w:rPr>
        <w:t>31.02.05 Стоматология ортопедическая</w:t>
      </w:r>
    </w:p>
    <w:p w:rsidR="00524AB1" w:rsidRDefault="00524AB1" w:rsidP="005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24AB1" w:rsidRDefault="00524AB1" w:rsidP="00524A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профессионального модуля разработана на основе Федерального государственного образовательного стандарта (далее – ФГОС) по специал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ности среднего профессионального образования (далее – СПО) </w:t>
      </w:r>
    </w:p>
    <w:p w:rsidR="00524AB1" w:rsidRDefault="00524AB1" w:rsidP="00524A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31.02.05 Стоматология ортопедическая </w:t>
      </w:r>
    </w:p>
    <w:p w:rsidR="00524AB1" w:rsidRDefault="00524AB1" w:rsidP="00524A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515E34" w:rsidRPr="004271F8" w:rsidRDefault="00515E34" w:rsidP="00413C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1B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>-разработчик: б</w:t>
      </w:r>
      <w:r w:rsidRPr="004271F8">
        <w:rPr>
          <w:rFonts w:ascii="Times New Roman" w:hAnsi="Times New Roman" w:cs="Times New Roman"/>
          <w:sz w:val="28"/>
          <w:szCs w:val="28"/>
        </w:rPr>
        <w:t xml:space="preserve">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4271F8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области«Медицинский колледж»</w:t>
      </w:r>
    </w:p>
    <w:p w:rsidR="00524AB1" w:rsidRDefault="00524AB1" w:rsidP="00524A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524AB1" w:rsidRDefault="00524AB1" w:rsidP="00524A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Тамара Андреевна, преподаватель первой квалификационной кат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гории;</w:t>
      </w:r>
    </w:p>
    <w:p w:rsidR="00524AB1" w:rsidRDefault="00524AB1" w:rsidP="00524A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Колесникова Валентина Александровна, преподаватель высшей квалифик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ционной категории</w:t>
      </w:r>
    </w:p>
    <w:p w:rsidR="00524AB1" w:rsidRDefault="00524AB1" w:rsidP="00524A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br w:type="page"/>
      </w:r>
      <w:bookmarkStart w:id="0" w:name="_GoBack"/>
      <w:bookmarkEnd w:id="0"/>
    </w:p>
    <w:p w:rsidR="00524AB1" w:rsidRDefault="00524AB1" w:rsidP="00524AB1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524AB1" w:rsidRDefault="00524AB1" w:rsidP="005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545" w:type="dxa"/>
        <w:tblInd w:w="-1011" w:type="dxa"/>
        <w:tblLayout w:type="fixed"/>
        <w:tblLook w:val="04A0"/>
      </w:tblPr>
      <w:tblGrid>
        <w:gridCol w:w="9745"/>
        <w:gridCol w:w="800"/>
      </w:tblGrid>
      <w:tr w:rsidR="00524AB1" w:rsidTr="00524AB1">
        <w:trPr>
          <w:trHeight w:val="931"/>
        </w:trPr>
        <w:tc>
          <w:tcPr>
            <w:tcW w:w="9750" w:type="dxa"/>
          </w:tcPr>
          <w:p w:rsidR="00524AB1" w:rsidRDefault="00524AB1" w:rsidP="001F01B3">
            <w:pPr>
              <w:pStyle w:val="1"/>
              <w:snapToGrid w:val="0"/>
              <w:spacing w:line="276" w:lineRule="auto"/>
              <w:ind w:left="302"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524AB1" w:rsidRDefault="00524A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524AB1" w:rsidRDefault="0052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AB1" w:rsidTr="00524AB1">
        <w:trPr>
          <w:trHeight w:val="931"/>
        </w:trPr>
        <w:tc>
          <w:tcPr>
            <w:tcW w:w="9750" w:type="dxa"/>
          </w:tcPr>
          <w:p w:rsidR="00524AB1" w:rsidRPr="00524AB1" w:rsidRDefault="00524AB1" w:rsidP="001F01B3">
            <w:pPr>
              <w:pStyle w:val="1"/>
              <w:snapToGrid w:val="0"/>
              <w:spacing w:line="276" w:lineRule="auto"/>
              <w:ind w:left="302" w:firstLine="0"/>
              <w:rPr>
                <w:b/>
                <w:caps/>
                <w:sz w:val="28"/>
                <w:szCs w:val="28"/>
              </w:rPr>
            </w:pPr>
            <w:r w:rsidRPr="00524AB1">
              <w:rPr>
                <w:b/>
                <w:caps/>
                <w:sz w:val="28"/>
                <w:szCs w:val="28"/>
              </w:rPr>
              <w:t>1. ПАСПОРТ ПРОГРАММЫ ПРОФЕССИОНАЛЬНОГО МОДУЛЯ</w:t>
            </w:r>
          </w:p>
          <w:p w:rsidR="00524AB1" w:rsidRPr="00524AB1" w:rsidRDefault="00524AB1" w:rsidP="001F01B3">
            <w:pPr>
              <w:spacing w:after="0" w:line="240" w:lineRule="auto"/>
              <w:ind w:left="30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hideMark/>
          </w:tcPr>
          <w:p w:rsidR="00524AB1" w:rsidRDefault="00524A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24AB1" w:rsidTr="00524AB1">
        <w:trPr>
          <w:trHeight w:val="720"/>
        </w:trPr>
        <w:tc>
          <w:tcPr>
            <w:tcW w:w="9750" w:type="dxa"/>
          </w:tcPr>
          <w:p w:rsidR="00524AB1" w:rsidRPr="00524AB1" w:rsidRDefault="00524AB1" w:rsidP="001F01B3">
            <w:pPr>
              <w:snapToGrid w:val="0"/>
              <w:spacing w:after="0" w:line="240" w:lineRule="auto"/>
              <w:ind w:left="302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524AB1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2. результаты освоения ПРОФЕССИОНАЛЬНОГО МОДУЛЯ</w:t>
            </w:r>
          </w:p>
          <w:p w:rsidR="00524AB1" w:rsidRPr="00524AB1" w:rsidRDefault="00524AB1" w:rsidP="001F01B3">
            <w:pPr>
              <w:spacing w:after="0" w:line="240" w:lineRule="auto"/>
              <w:ind w:left="302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hideMark/>
          </w:tcPr>
          <w:p w:rsidR="00524AB1" w:rsidRDefault="00524A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524AB1" w:rsidTr="00524AB1">
        <w:trPr>
          <w:trHeight w:val="594"/>
        </w:trPr>
        <w:tc>
          <w:tcPr>
            <w:tcW w:w="9750" w:type="dxa"/>
          </w:tcPr>
          <w:p w:rsidR="00524AB1" w:rsidRPr="00524AB1" w:rsidRDefault="00524AB1" w:rsidP="001F01B3">
            <w:pPr>
              <w:pStyle w:val="1"/>
              <w:snapToGrid w:val="0"/>
              <w:spacing w:line="276" w:lineRule="auto"/>
              <w:ind w:left="302" w:firstLine="0"/>
              <w:rPr>
                <w:b/>
                <w:caps/>
                <w:sz w:val="28"/>
                <w:szCs w:val="28"/>
              </w:rPr>
            </w:pPr>
            <w:r w:rsidRPr="00524AB1">
              <w:rPr>
                <w:b/>
                <w:caps/>
                <w:sz w:val="28"/>
                <w:szCs w:val="28"/>
              </w:rPr>
              <w:t>3. СТРУКТУРА и содержание профессионального модуля</w:t>
            </w:r>
          </w:p>
          <w:p w:rsidR="00524AB1" w:rsidRPr="00524AB1" w:rsidRDefault="00524AB1" w:rsidP="001F01B3">
            <w:pPr>
              <w:spacing w:after="0" w:line="240" w:lineRule="auto"/>
              <w:ind w:left="302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hideMark/>
          </w:tcPr>
          <w:p w:rsidR="00524AB1" w:rsidRDefault="00524A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524AB1" w:rsidTr="00524AB1">
        <w:trPr>
          <w:trHeight w:val="692"/>
        </w:trPr>
        <w:tc>
          <w:tcPr>
            <w:tcW w:w="9750" w:type="dxa"/>
          </w:tcPr>
          <w:p w:rsidR="00524AB1" w:rsidRPr="00524AB1" w:rsidRDefault="00524AB1" w:rsidP="001F01B3">
            <w:pPr>
              <w:pStyle w:val="1"/>
              <w:snapToGrid w:val="0"/>
              <w:spacing w:line="276" w:lineRule="auto"/>
              <w:ind w:left="302" w:firstLine="0"/>
              <w:rPr>
                <w:b/>
                <w:caps/>
                <w:sz w:val="28"/>
                <w:szCs w:val="28"/>
              </w:rPr>
            </w:pPr>
            <w:r w:rsidRPr="00524AB1">
              <w:rPr>
                <w:b/>
                <w:caps/>
                <w:sz w:val="28"/>
                <w:szCs w:val="28"/>
              </w:rPr>
              <w:t>4</w:t>
            </w:r>
            <w:r w:rsidR="001F01B3">
              <w:rPr>
                <w:b/>
                <w:caps/>
                <w:sz w:val="28"/>
                <w:szCs w:val="28"/>
              </w:rPr>
              <w:t>.</w:t>
            </w:r>
            <w:r w:rsidRPr="00524AB1">
              <w:rPr>
                <w:b/>
                <w:caps/>
                <w:sz w:val="28"/>
                <w:szCs w:val="28"/>
              </w:rPr>
              <w:t> условия реализации ПРОФЕССИОНАЛЬНОГО МОДУЛЯ</w:t>
            </w:r>
          </w:p>
          <w:p w:rsidR="00524AB1" w:rsidRPr="00524AB1" w:rsidRDefault="00524AB1" w:rsidP="001F01B3">
            <w:pPr>
              <w:spacing w:after="0" w:line="240" w:lineRule="auto"/>
              <w:ind w:left="302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hideMark/>
          </w:tcPr>
          <w:p w:rsidR="00524AB1" w:rsidRDefault="00524A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</w:tr>
      <w:tr w:rsidR="00524AB1" w:rsidTr="00524AB1">
        <w:trPr>
          <w:trHeight w:val="692"/>
        </w:trPr>
        <w:tc>
          <w:tcPr>
            <w:tcW w:w="9750" w:type="dxa"/>
          </w:tcPr>
          <w:p w:rsidR="00524AB1" w:rsidRPr="00524AB1" w:rsidRDefault="00524AB1" w:rsidP="001F01B3">
            <w:pPr>
              <w:snapToGrid w:val="0"/>
              <w:spacing w:after="0" w:line="240" w:lineRule="auto"/>
              <w:ind w:left="302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24AB1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5. Контроль и оценка результатов освоения профе</w:t>
            </w:r>
            <w:r w:rsidRPr="00524AB1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с</w:t>
            </w:r>
            <w:r w:rsidRPr="00524AB1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сионального модуля (вида профессиональной де</w:t>
            </w:r>
            <w:r w:rsidRPr="00524AB1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я</w:t>
            </w:r>
            <w:r w:rsidRPr="00524AB1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тельности</w:t>
            </w:r>
            <w:r w:rsidRPr="00524A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524AB1" w:rsidRPr="00524AB1" w:rsidRDefault="00524AB1" w:rsidP="001F01B3">
            <w:pPr>
              <w:spacing w:after="0" w:line="240" w:lineRule="auto"/>
              <w:ind w:left="302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hideMark/>
          </w:tcPr>
          <w:p w:rsidR="00524AB1" w:rsidRDefault="00524A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</w:tr>
    </w:tbl>
    <w:p w:rsidR="00524AB1" w:rsidRDefault="00524AB1" w:rsidP="00524A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524AB1">
          <w:pgSz w:w="11905" w:h="16837"/>
          <w:pgMar w:top="1134" w:right="850" w:bottom="1134" w:left="1701" w:header="720" w:footer="708" w:gutter="0"/>
          <w:cols w:space="720"/>
        </w:sectPr>
      </w:pPr>
    </w:p>
    <w:p w:rsidR="00524AB1" w:rsidRDefault="00524AB1" w:rsidP="00524A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ПРОГРАММЫ ПРОФЕССИОНАЛЬНОГО МОДУЛЯ</w:t>
      </w:r>
    </w:p>
    <w:p w:rsidR="00524AB1" w:rsidRDefault="00524AB1" w:rsidP="005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Изготовление бюгельных зубных протезов</w:t>
      </w:r>
    </w:p>
    <w:p w:rsidR="00524AB1" w:rsidRDefault="00524AB1" w:rsidP="005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524AB1" w:rsidRDefault="00524AB1" w:rsidP="002575A4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профессионального модуля является частью программы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готовки специалистов среднего звена в соответствии с ФГОС по специальности СПО 31.02.05 Стоматология ортопедическая в части освоения основного вида профессиональной деятельности (ВПД): и</w:t>
      </w:r>
      <w:r w:rsidR="002575A4">
        <w:rPr>
          <w:rFonts w:ascii="Times New Roman" w:hAnsi="Times New Roman" w:cs="Times New Roman"/>
          <w:sz w:val="28"/>
          <w:szCs w:val="28"/>
        </w:rPr>
        <w:t xml:space="preserve">зготовление бюгельных протезов </w:t>
      </w:r>
      <w:r>
        <w:rPr>
          <w:rFonts w:ascii="Times New Roman" w:hAnsi="Times New Roman" w:cs="Times New Roman"/>
          <w:sz w:val="28"/>
          <w:szCs w:val="28"/>
        </w:rPr>
        <w:t>и соответствующих профессиональных компетенций (ПК):</w:t>
      </w:r>
    </w:p>
    <w:p w:rsidR="00524AB1" w:rsidRDefault="00524AB1" w:rsidP="00524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ПК 3.1 Изготавливать</w:t>
      </w:r>
      <w:r>
        <w:rPr>
          <w:rFonts w:ascii="Times New Roman" w:hAnsi="Times New Roman" w:cs="Times New Roman"/>
          <w:sz w:val="28"/>
          <w:szCs w:val="28"/>
        </w:rPr>
        <w:t xml:space="preserve"> литые бюгельные зубные протезы с кламмерной сист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мой фиксации.</w:t>
      </w:r>
    </w:p>
    <w:p w:rsidR="00524AB1" w:rsidRDefault="00524AB1" w:rsidP="00524AB1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Программа профессионального модуля может быть использована в ча</w:t>
      </w:r>
      <w:r>
        <w:rPr>
          <w:color w:val="auto"/>
          <w:sz w:val="28"/>
          <w:szCs w:val="28"/>
        </w:rPr>
        <w:t>с</w:t>
      </w:r>
      <w:r>
        <w:rPr>
          <w:color w:val="auto"/>
          <w:sz w:val="28"/>
          <w:szCs w:val="28"/>
        </w:rPr>
        <w:t>тичном  объеме при профессиональной переподготовке по специальности «Стоматология ортопедическая» и  при повышении квалификации специал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стов со средним медицинским и фармацевтическим образованием по специал</w:t>
      </w:r>
      <w:r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>ностям: «Стоматология ортопедическая», «Стоматология» и «Стоматология профилактическая»,приказ Министерства здравоохранения и социального ра</w:t>
      </w:r>
      <w:r>
        <w:rPr>
          <w:color w:val="auto"/>
          <w:sz w:val="28"/>
          <w:szCs w:val="28"/>
        </w:rPr>
        <w:t>з</w:t>
      </w:r>
      <w:r>
        <w:rPr>
          <w:color w:val="auto"/>
          <w:sz w:val="28"/>
          <w:szCs w:val="28"/>
        </w:rPr>
        <w:t>вития РФ от 16.04.08 г. №176н «О номенклатуре специальностей специалистов со средним  медицинским и фармацевтическим образованием в сфере здрав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охранения РФ» (в редакции приказа Министерства здравоохранения и социал</w:t>
      </w:r>
      <w:r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>ного развития РФ от 30.03.10 г №199н).</w:t>
      </w:r>
    </w:p>
    <w:p w:rsidR="00524AB1" w:rsidRDefault="00524AB1" w:rsidP="00524AB1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524AB1" w:rsidRDefault="00524AB1" w:rsidP="005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Цели и задачи профессионального модуля – требования к результатам освоения профессионального модуля</w:t>
      </w:r>
    </w:p>
    <w:p w:rsidR="00524AB1" w:rsidRDefault="00524AB1" w:rsidP="005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</w:t>
      </w:r>
    </w:p>
    <w:p w:rsidR="00524AB1" w:rsidRDefault="00524AB1" w:rsidP="005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524AB1" w:rsidRDefault="00524AB1" w:rsidP="00046F65">
      <w:pPr>
        <w:pStyle w:val="22"/>
        <w:widowControl w:val="0"/>
        <w:numPr>
          <w:ilvl w:val="0"/>
          <w:numId w:val="18"/>
        </w:num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моделирования элементов каркаса бюгельного протеза;</w:t>
      </w:r>
    </w:p>
    <w:p w:rsidR="00524AB1" w:rsidRDefault="00524AB1" w:rsidP="00046F65">
      <w:pPr>
        <w:pStyle w:val="af"/>
        <w:numPr>
          <w:ilvl w:val="0"/>
          <w:numId w:val="18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изготовления литого бюгельного протеза с кламмерной системой фикс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ции;</w:t>
      </w:r>
    </w:p>
    <w:p w:rsidR="00524AB1" w:rsidRDefault="00524AB1" w:rsidP="005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524AB1" w:rsidRDefault="00524AB1" w:rsidP="00046F65">
      <w:pPr>
        <w:pStyle w:val="af"/>
        <w:numPr>
          <w:ilvl w:val="0"/>
          <w:numId w:val="19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параллелометрию;</w:t>
      </w:r>
    </w:p>
    <w:p w:rsidR="00524AB1" w:rsidRDefault="00524AB1" w:rsidP="00046F65">
      <w:pPr>
        <w:pStyle w:val="af"/>
        <w:widowControl w:val="0"/>
        <w:numPr>
          <w:ilvl w:val="0"/>
          <w:numId w:val="19"/>
        </w:numPr>
        <w:tabs>
          <w:tab w:val="left" w:pos="104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планировать конструкцию бюгельных протезов; </w:t>
      </w:r>
    </w:p>
    <w:p w:rsidR="00524AB1" w:rsidRDefault="00524AB1" w:rsidP="00046F65">
      <w:pPr>
        <w:pStyle w:val="af"/>
        <w:widowControl w:val="0"/>
        <w:numPr>
          <w:ilvl w:val="0"/>
          <w:numId w:val="19"/>
        </w:numPr>
        <w:tabs>
          <w:tab w:val="left" w:pos="104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подготавливать рабочую модель к дублированию;</w:t>
      </w:r>
    </w:p>
    <w:p w:rsidR="00524AB1" w:rsidRDefault="00524AB1" w:rsidP="00046F65">
      <w:pPr>
        <w:pStyle w:val="af"/>
        <w:widowControl w:val="0"/>
        <w:numPr>
          <w:ilvl w:val="0"/>
          <w:numId w:val="19"/>
        </w:numPr>
        <w:tabs>
          <w:tab w:val="left" w:pos="104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изготавливать огнеупорную модель;</w:t>
      </w:r>
    </w:p>
    <w:p w:rsidR="00524AB1" w:rsidRDefault="00524AB1" w:rsidP="00046F65">
      <w:pPr>
        <w:pStyle w:val="af"/>
        <w:widowControl w:val="0"/>
        <w:numPr>
          <w:ilvl w:val="0"/>
          <w:numId w:val="19"/>
        </w:numPr>
        <w:tabs>
          <w:tab w:val="left" w:pos="104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моделировать каркас бюгельного протеза;</w:t>
      </w:r>
    </w:p>
    <w:p w:rsidR="00524AB1" w:rsidRDefault="00524AB1" w:rsidP="00046F65">
      <w:pPr>
        <w:pStyle w:val="af"/>
        <w:widowControl w:val="0"/>
        <w:numPr>
          <w:ilvl w:val="0"/>
          <w:numId w:val="19"/>
        </w:numPr>
        <w:tabs>
          <w:tab w:val="left" w:pos="104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изготавливать литниковую систему для каркаса бюгельного протеза на верхнюю и нижнюю челюсти;</w:t>
      </w:r>
    </w:p>
    <w:p w:rsidR="00524AB1" w:rsidRDefault="00524AB1" w:rsidP="00046F65">
      <w:pPr>
        <w:pStyle w:val="af"/>
        <w:numPr>
          <w:ilvl w:val="0"/>
          <w:numId w:val="19"/>
        </w:numPr>
        <w:tabs>
          <w:tab w:val="left" w:pos="1044"/>
          <w:tab w:val="left" w:pos="192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изготавливать огнеупорную опоку и отливать каркас бюгельного зубного протеза из металла;</w:t>
      </w:r>
    </w:p>
    <w:p w:rsidR="00524AB1" w:rsidRDefault="00524AB1" w:rsidP="00046F65">
      <w:pPr>
        <w:pStyle w:val="af"/>
        <w:numPr>
          <w:ilvl w:val="0"/>
          <w:numId w:val="19"/>
        </w:numPr>
        <w:tabs>
          <w:tab w:val="left" w:pos="1044"/>
          <w:tab w:val="left" w:pos="1926"/>
        </w:tabs>
        <w:suppressAutoHyphens/>
        <w:spacing w:after="0" w:line="240" w:lineRule="auto"/>
        <w:ind w:right="-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припасовывать металлический каркас на модель;</w:t>
      </w:r>
    </w:p>
    <w:p w:rsidR="00524AB1" w:rsidRDefault="00524AB1" w:rsidP="00046F65">
      <w:pPr>
        <w:pStyle w:val="af"/>
        <w:numPr>
          <w:ilvl w:val="0"/>
          <w:numId w:val="19"/>
        </w:numPr>
        <w:tabs>
          <w:tab w:val="left" w:pos="1044"/>
          <w:tab w:val="left" w:pos="1926"/>
        </w:tabs>
        <w:suppressAutoHyphens/>
        <w:spacing w:after="0" w:line="240" w:lineRule="auto"/>
        <w:ind w:right="-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отделку, шлифовку и полировку металлического каркаса бюгельного зубного протеза;</w:t>
      </w:r>
    </w:p>
    <w:p w:rsidR="00524AB1" w:rsidRDefault="00524AB1" w:rsidP="00046F65">
      <w:pPr>
        <w:pStyle w:val="af"/>
        <w:numPr>
          <w:ilvl w:val="0"/>
          <w:numId w:val="19"/>
        </w:numPr>
        <w:tabs>
          <w:tab w:val="left" w:pos="1044"/>
          <w:tab w:val="left" w:pos="1926"/>
        </w:tabs>
        <w:suppressAutoHyphens/>
        <w:spacing w:after="0" w:line="240" w:lineRule="auto"/>
        <w:ind w:right="-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постановку зубов при изготовлении бюгельного зубного протеза;</w:t>
      </w:r>
    </w:p>
    <w:p w:rsidR="00524AB1" w:rsidRDefault="00524AB1" w:rsidP="00046F65">
      <w:pPr>
        <w:pStyle w:val="af"/>
        <w:numPr>
          <w:ilvl w:val="0"/>
          <w:numId w:val="19"/>
        </w:numPr>
        <w:tabs>
          <w:tab w:val="left" w:pos="1044"/>
          <w:tab w:val="left" w:pos="1926"/>
        </w:tabs>
        <w:suppressAutoHyphens/>
        <w:spacing w:after="0" w:line="240" w:lineRule="auto"/>
        <w:ind w:right="-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подготавливать протез к замене воска на пластмассу;</w:t>
      </w:r>
    </w:p>
    <w:p w:rsidR="00524AB1" w:rsidRDefault="00524AB1" w:rsidP="00046F65">
      <w:pPr>
        <w:pStyle w:val="af"/>
        <w:numPr>
          <w:ilvl w:val="0"/>
          <w:numId w:val="19"/>
        </w:numPr>
        <w:tabs>
          <w:tab w:val="left" w:pos="1044"/>
          <w:tab w:val="left" w:pos="1926"/>
        </w:tabs>
        <w:suppressAutoHyphens/>
        <w:spacing w:after="0" w:line="240" w:lineRule="auto"/>
        <w:ind w:right="-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контроль качества выполненной работы;</w:t>
      </w:r>
    </w:p>
    <w:p w:rsidR="00524AB1" w:rsidRDefault="00524AB1" w:rsidP="005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524AB1" w:rsidRDefault="00524AB1" w:rsidP="00046F65">
      <w:pPr>
        <w:pStyle w:val="af"/>
        <w:numPr>
          <w:ilvl w:val="0"/>
          <w:numId w:val="20"/>
        </w:numPr>
        <w:autoSpaceDE w:val="0"/>
        <w:spacing w:after="0" w:line="240" w:lineRule="auto"/>
        <w:ind w:right="-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показания и противопоказания к изготовлению бюгельных зубных протезов, </w:t>
      </w:r>
    </w:p>
    <w:p w:rsidR="00524AB1" w:rsidRDefault="00524AB1" w:rsidP="00046F65">
      <w:pPr>
        <w:pStyle w:val="af"/>
        <w:numPr>
          <w:ilvl w:val="0"/>
          <w:numId w:val="20"/>
        </w:numPr>
        <w:tabs>
          <w:tab w:val="left" w:pos="1044"/>
          <w:tab w:val="left" w:pos="1152"/>
          <w:tab w:val="left" w:pos="192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и конструктивные особенности бюгельных зубных протезов;</w:t>
      </w:r>
    </w:p>
    <w:p w:rsidR="00524AB1" w:rsidRDefault="00524AB1" w:rsidP="00046F65">
      <w:pPr>
        <w:pStyle w:val="af"/>
        <w:numPr>
          <w:ilvl w:val="0"/>
          <w:numId w:val="20"/>
        </w:numPr>
        <w:tabs>
          <w:tab w:val="left" w:pos="1044"/>
          <w:tab w:val="left" w:pos="1152"/>
          <w:tab w:val="left" w:pos="192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фиксации бюгельных зубных протезов;</w:t>
      </w:r>
    </w:p>
    <w:p w:rsidR="00524AB1" w:rsidRDefault="00524AB1" w:rsidP="00046F65">
      <w:pPr>
        <w:pStyle w:val="af"/>
        <w:widowControl w:val="0"/>
        <w:numPr>
          <w:ilvl w:val="0"/>
          <w:numId w:val="20"/>
        </w:numPr>
        <w:tabs>
          <w:tab w:val="left" w:pos="104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преимущества и недостатки бюгельных зубных протезов;</w:t>
      </w:r>
    </w:p>
    <w:p w:rsidR="00524AB1" w:rsidRDefault="00524AB1" w:rsidP="00046F65">
      <w:pPr>
        <w:pStyle w:val="af"/>
        <w:numPr>
          <w:ilvl w:val="0"/>
          <w:numId w:val="20"/>
        </w:numPr>
        <w:tabs>
          <w:tab w:val="left" w:pos="1044"/>
          <w:tab w:val="left" w:pos="1152"/>
          <w:tab w:val="left" w:pos="192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клинико-лабораторные этапы и технологию изготовления бюгельных зубных протезов;</w:t>
      </w:r>
    </w:p>
    <w:p w:rsidR="00524AB1" w:rsidRDefault="00524AB1" w:rsidP="00046F65">
      <w:pPr>
        <w:pStyle w:val="af"/>
        <w:widowControl w:val="0"/>
        <w:numPr>
          <w:ilvl w:val="0"/>
          <w:numId w:val="20"/>
        </w:numPr>
        <w:tabs>
          <w:tab w:val="left" w:pos="104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технологию дублирования и получения огнеупорной модели;</w:t>
      </w:r>
    </w:p>
    <w:p w:rsidR="00524AB1" w:rsidRDefault="00524AB1" w:rsidP="00046F65">
      <w:pPr>
        <w:pStyle w:val="af"/>
        <w:widowControl w:val="0"/>
        <w:numPr>
          <w:ilvl w:val="0"/>
          <w:numId w:val="20"/>
        </w:numPr>
        <w:tabs>
          <w:tab w:val="left" w:pos="104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и моделирование восковой композиции каркаса бюгельного зубного протеза;</w:t>
      </w:r>
    </w:p>
    <w:p w:rsidR="00524AB1" w:rsidRDefault="00524AB1" w:rsidP="00046F65">
      <w:pPr>
        <w:pStyle w:val="af"/>
        <w:widowControl w:val="0"/>
        <w:numPr>
          <w:ilvl w:val="0"/>
          <w:numId w:val="20"/>
        </w:numPr>
        <w:tabs>
          <w:tab w:val="left" w:pos="104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обработки и припасовки каркаса бюгельного зубного протеза на рабочую модель;</w:t>
      </w:r>
    </w:p>
    <w:p w:rsidR="00524AB1" w:rsidRDefault="00524AB1" w:rsidP="00046F65">
      <w:pPr>
        <w:pStyle w:val="af"/>
        <w:widowControl w:val="0"/>
        <w:numPr>
          <w:ilvl w:val="0"/>
          <w:numId w:val="20"/>
        </w:numPr>
        <w:tabs>
          <w:tab w:val="left" w:pos="104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постановки зубов и замены воскового базиса бюгельного зубного протеза на пластмассовый;</w:t>
      </w:r>
    </w:p>
    <w:p w:rsidR="00524AB1" w:rsidRDefault="00524AB1" w:rsidP="00046F65">
      <w:pPr>
        <w:pStyle w:val="af"/>
        <w:widowControl w:val="0"/>
        <w:numPr>
          <w:ilvl w:val="0"/>
          <w:numId w:val="20"/>
        </w:numPr>
        <w:tabs>
          <w:tab w:val="left" w:pos="104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технологию починки бюгельных протезов;</w:t>
      </w:r>
    </w:p>
    <w:p w:rsidR="00524AB1" w:rsidRDefault="00524AB1" w:rsidP="00046F65">
      <w:pPr>
        <w:pStyle w:val="af"/>
        <w:numPr>
          <w:ilvl w:val="0"/>
          <w:numId w:val="20"/>
        </w:num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особенностиизготовления литниковой системы и литья стоматологич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ских сплавов при изготовлении каркаса бюгельного протеза</w:t>
      </w:r>
    </w:p>
    <w:p w:rsidR="00524AB1" w:rsidRDefault="00524AB1" w:rsidP="00524AB1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524AB1" w:rsidRDefault="00524AB1" w:rsidP="005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:rsidR="00524AB1" w:rsidRDefault="00524AB1" w:rsidP="00524AB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всего –849 часов, в том числе: </w:t>
      </w:r>
    </w:p>
    <w:p w:rsidR="00524AB1" w:rsidRDefault="00524AB1" w:rsidP="00524AB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максимальной учебной нагрузки обучающегося – 849 часа, включая:</w:t>
      </w:r>
    </w:p>
    <w:p w:rsidR="00524AB1" w:rsidRDefault="00524AB1" w:rsidP="00524AB1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обязательной аудиторной учебной нагрузки обучающегося – 518 часов; </w:t>
      </w:r>
    </w:p>
    <w:p w:rsidR="00524AB1" w:rsidRDefault="00524AB1" w:rsidP="00524AB1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самостоятельной работы обучающегося – 259 часов;</w:t>
      </w:r>
    </w:p>
    <w:p w:rsidR="00524AB1" w:rsidRDefault="00524AB1" w:rsidP="00524AB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учебной и производственной практики – 72 часа</w:t>
      </w:r>
    </w:p>
    <w:p w:rsidR="008D4BB5" w:rsidRPr="00212DD1" w:rsidRDefault="008D4BB5" w:rsidP="00F664C4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212DD1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8D4BB5" w:rsidRPr="00212DD1" w:rsidRDefault="008D4BB5" w:rsidP="00F664C4">
      <w:pPr>
        <w:pStyle w:val="22"/>
        <w:widowControl w:val="0"/>
        <w:ind w:left="0" w:firstLine="708"/>
        <w:jc w:val="both"/>
        <w:rPr>
          <w:sz w:val="28"/>
          <w:szCs w:val="28"/>
        </w:rPr>
      </w:pPr>
      <w:r w:rsidRPr="00212DD1"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Изготовление </w:t>
      </w:r>
      <w:r w:rsidR="000A5941">
        <w:rPr>
          <w:sz w:val="28"/>
          <w:szCs w:val="28"/>
        </w:rPr>
        <w:t xml:space="preserve">бюгельных </w:t>
      </w:r>
      <w:r w:rsidRPr="00212DD1">
        <w:rPr>
          <w:sz w:val="28"/>
          <w:szCs w:val="28"/>
        </w:rPr>
        <w:t>протезов, в том числе профессиональными (ПК) и общими (ОК) компетенциями:</w:t>
      </w:r>
    </w:p>
    <w:tbl>
      <w:tblPr>
        <w:tblW w:w="9884" w:type="dxa"/>
        <w:tblInd w:w="-15" w:type="dxa"/>
        <w:tblLayout w:type="fixed"/>
        <w:tblLook w:val="0000"/>
      </w:tblPr>
      <w:tblGrid>
        <w:gridCol w:w="1116"/>
        <w:gridCol w:w="8768"/>
      </w:tblGrid>
      <w:tr w:rsidR="008D4BB5" w:rsidRPr="00212DD1" w:rsidTr="002B48C0">
        <w:trPr>
          <w:trHeight w:val="341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8D4BB5" w:rsidRPr="00212DD1" w:rsidTr="002B48C0"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8D4BB5" w:rsidRPr="00212DD1" w:rsidRDefault="008D4BB5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Cs/>
                <w:sz w:val="28"/>
                <w:szCs w:val="28"/>
              </w:rPr>
              <w:t>ПК 3.1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D4BB5" w:rsidRPr="00212DD1" w:rsidRDefault="008D4BB5" w:rsidP="000A59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литые бюгельные зубные протезы с кламмерной сист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мой фиксации</w:t>
            </w:r>
          </w:p>
        </w:tc>
      </w:tr>
      <w:tr w:rsidR="008D4BB5" w:rsidRPr="00212DD1" w:rsidTr="002B48C0"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 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pStyle w:val="a7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212DD1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8D4BB5" w:rsidRPr="00212DD1" w:rsidTr="002B48C0"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 2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тивность и качество</w:t>
            </w:r>
          </w:p>
        </w:tc>
      </w:tr>
      <w:tr w:rsidR="008D4BB5" w:rsidRPr="00212DD1" w:rsidTr="002B48C0"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 3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Принимать решения в стандартных и нестандартных ситуациях и н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сти за них ответственность</w:t>
            </w:r>
          </w:p>
        </w:tc>
      </w:tr>
      <w:tr w:rsidR="008D4BB5" w:rsidRPr="00212DD1" w:rsidTr="002B48C0"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 4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ного и личностного развития</w:t>
            </w:r>
          </w:p>
        </w:tc>
      </w:tr>
      <w:tr w:rsidR="008D4BB5" w:rsidRPr="00212DD1" w:rsidTr="002B48C0">
        <w:tc>
          <w:tcPr>
            <w:tcW w:w="1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 5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в пр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фессиональной деятельности</w:t>
            </w:r>
          </w:p>
        </w:tc>
      </w:tr>
      <w:tr w:rsidR="008D4BB5" w:rsidRPr="00212DD1" w:rsidTr="002B48C0">
        <w:tc>
          <w:tcPr>
            <w:tcW w:w="1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 6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pStyle w:val="a7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212DD1">
              <w:rPr>
                <w:sz w:val="28"/>
                <w:szCs w:val="28"/>
              </w:rPr>
              <w:t>Работать в коллективе и в команде, эффективно общаться с коллегами, руководством, врачами и пациентами</w:t>
            </w:r>
          </w:p>
        </w:tc>
      </w:tr>
      <w:tr w:rsidR="008D4BB5" w:rsidRPr="00212DD1" w:rsidTr="002B48C0">
        <w:tc>
          <w:tcPr>
            <w:tcW w:w="1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 7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Брать на себя ответственность за работу членов команды (подчине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ных), за результат выполнения заданий</w:t>
            </w:r>
          </w:p>
        </w:tc>
      </w:tr>
      <w:tr w:rsidR="008D4BB5" w:rsidRPr="00212DD1" w:rsidTr="002B48C0">
        <w:tc>
          <w:tcPr>
            <w:tcW w:w="1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 8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вышение квалификации</w:t>
            </w:r>
          </w:p>
        </w:tc>
      </w:tr>
      <w:tr w:rsidR="008D4BB5" w:rsidRPr="00212DD1" w:rsidTr="002B48C0">
        <w:trPr>
          <w:trHeight w:val="673"/>
        </w:trPr>
        <w:tc>
          <w:tcPr>
            <w:tcW w:w="11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 9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Ориентироваться в условиях частой смены технологий в професси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нальной деятельности</w:t>
            </w:r>
          </w:p>
        </w:tc>
      </w:tr>
      <w:tr w:rsidR="008D4BB5" w:rsidRPr="00212DD1" w:rsidTr="002B48C0">
        <w:trPr>
          <w:trHeight w:val="673"/>
        </w:trPr>
        <w:tc>
          <w:tcPr>
            <w:tcW w:w="11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 10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Бережно относиться к историческому наследию и культурным трад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циям народа, уважать социальные, культурные и религиозные разл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чия</w:t>
            </w:r>
          </w:p>
        </w:tc>
      </w:tr>
      <w:tr w:rsidR="008D4BB5" w:rsidRPr="00212DD1" w:rsidTr="002B48C0">
        <w:trPr>
          <w:trHeight w:val="673"/>
        </w:trPr>
        <w:tc>
          <w:tcPr>
            <w:tcW w:w="11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 11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Быть готовым брать на себя нравственные обязательства по отнош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нию к природе, обществу и человеку</w:t>
            </w:r>
          </w:p>
        </w:tc>
      </w:tr>
      <w:tr w:rsidR="008D4BB5" w:rsidRPr="00212DD1" w:rsidTr="002B48C0">
        <w:trPr>
          <w:trHeight w:val="673"/>
        </w:trPr>
        <w:tc>
          <w:tcPr>
            <w:tcW w:w="11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 12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Оказывать первую (доврачебную) медицинскую помощь при нео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ложных состояниях</w:t>
            </w:r>
          </w:p>
        </w:tc>
      </w:tr>
      <w:tr w:rsidR="008D4BB5" w:rsidRPr="00212DD1" w:rsidTr="002B48C0">
        <w:trPr>
          <w:trHeight w:val="673"/>
        </w:trPr>
        <w:tc>
          <w:tcPr>
            <w:tcW w:w="11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ОК 13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D4BB5" w:rsidRPr="00212DD1" w:rsidRDefault="008D4BB5" w:rsidP="00F664C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ной безопасности</w:t>
            </w:r>
          </w:p>
        </w:tc>
      </w:tr>
    </w:tbl>
    <w:p w:rsidR="008D4BB5" w:rsidRPr="00212DD1" w:rsidRDefault="008D4BB5" w:rsidP="00F66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8D4BB5" w:rsidRPr="00212DD1">
          <w:footerReference w:type="even" r:id="rId9"/>
          <w:footerReference w:type="default" r:id="rId10"/>
          <w:footerReference w:type="first" r:id="rId11"/>
          <w:pgSz w:w="11905" w:h="16837"/>
          <w:pgMar w:top="1134" w:right="851" w:bottom="992" w:left="1418" w:header="720" w:footer="709" w:gutter="0"/>
          <w:cols w:space="720"/>
          <w:docGrid w:linePitch="360"/>
        </w:sectPr>
      </w:pPr>
    </w:p>
    <w:p w:rsidR="008D4BB5" w:rsidRPr="00212DD1" w:rsidRDefault="006E6AF7" w:rsidP="00F664C4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СТРУКТУРА и</w:t>
      </w:r>
      <w:r w:rsidR="008D4BB5" w:rsidRPr="00212DD1">
        <w:rPr>
          <w:b/>
          <w:caps/>
          <w:sz w:val="28"/>
          <w:szCs w:val="28"/>
        </w:rPr>
        <w:t xml:space="preserve"> содержание профессионального модуля</w:t>
      </w:r>
    </w:p>
    <w:p w:rsidR="008D4BB5" w:rsidRDefault="008D4BB5" w:rsidP="00F66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DD1">
        <w:rPr>
          <w:rFonts w:ascii="Times New Roman" w:hAnsi="Times New Roman" w:cs="Times New Roman"/>
          <w:b/>
          <w:sz w:val="28"/>
          <w:szCs w:val="28"/>
        </w:rPr>
        <w:t>3.1. Тематический план п</w:t>
      </w:r>
      <w:r w:rsidR="006E6AF7">
        <w:rPr>
          <w:rFonts w:ascii="Times New Roman" w:hAnsi="Times New Roman" w:cs="Times New Roman"/>
          <w:b/>
          <w:sz w:val="28"/>
          <w:szCs w:val="28"/>
        </w:rPr>
        <w:t xml:space="preserve">рофессионального модуля ПМ. 03 </w:t>
      </w:r>
      <w:r w:rsidRPr="00212DD1">
        <w:rPr>
          <w:rFonts w:ascii="Times New Roman" w:hAnsi="Times New Roman" w:cs="Times New Roman"/>
          <w:b/>
          <w:bCs/>
          <w:sz w:val="28"/>
          <w:szCs w:val="28"/>
        </w:rPr>
        <w:t xml:space="preserve">Изготовление бюгельных </w:t>
      </w:r>
      <w:r w:rsidR="008E0D3C">
        <w:rPr>
          <w:rFonts w:ascii="Times New Roman" w:hAnsi="Times New Roman" w:cs="Times New Roman"/>
          <w:b/>
          <w:bCs/>
          <w:sz w:val="28"/>
          <w:szCs w:val="28"/>
        </w:rPr>
        <w:t>зубных</w:t>
      </w:r>
      <w:r w:rsidRPr="00212DD1">
        <w:rPr>
          <w:rFonts w:ascii="Times New Roman" w:hAnsi="Times New Roman" w:cs="Times New Roman"/>
          <w:b/>
          <w:bCs/>
          <w:sz w:val="28"/>
          <w:szCs w:val="28"/>
        </w:rPr>
        <w:t>протезов</w:t>
      </w:r>
    </w:p>
    <w:p w:rsidR="003B5288" w:rsidRPr="00212DD1" w:rsidRDefault="003B5288" w:rsidP="00F66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15422" w:type="dxa"/>
        <w:tblInd w:w="-5" w:type="dxa"/>
        <w:tblLayout w:type="fixed"/>
        <w:tblLook w:val="0000"/>
      </w:tblPr>
      <w:tblGrid>
        <w:gridCol w:w="1673"/>
        <w:gridCol w:w="4677"/>
        <w:gridCol w:w="1134"/>
        <w:gridCol w:w="851"/>
        <w:gridCol w:w="1276"/>
        <w:gridCol w:w="992"/>
        <w:gridCol w:w="850"/>
        <w:gridCol w:w="993"/>
        <w:gridCol w:w="992"/>
        <w:gridCol w:w="1984"/>
      </w:tblGrid>
      <w:tr w:rsidR="008D4BB5" w:rsidRPr="00212DD1" w:rsidTr="009D18BA">
        <w:trPr>
          <w:trHeight w:val="435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E6AF7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6E6AF7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6E6AF7">
              <w:rPr>
                <w:rStyle w:val="a3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6E6AF7">
              <w:rPr>
                <w:b/>
                <w:iCs/>
                <w:sz w:val="20"/>
                <w:szCs w:val="20"/>
              </w:rPr>
              <w:t>Всего часов</w:t>
            </w:r>
          </w:p>
          <w:p w:rsidR="008D4BB5" w:rsidRPr="006E6AF7" w:rsidRDefault="008D4BB5" w:rsidP="00F664C4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6E6AF7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a8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6E6AF7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E6AF7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8D4BB5" w:rsidRPr="00212DD1" w:rsidTr="009D18BA">
        <w:trPr>
          <w:trHeight w:val="435"/>
        </w:trPr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4BB5" w:rsidRPr="006E6AF7" w:rsidRDefault="008D4BB5" w:rsidP="00F66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a8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6E6AF7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a8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6E6AF7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E6AF7">
              <w:rPr>
                <w:b/>
                <w:sz w:val="20"/>
                <w:szCs w:val="20"/>
              </w:rPr>
              <w:t>Учебная,</w:t>
            </w:r>
          </w:p>
          <w:p w:rsidR="008D4BB5" w:rsidRPr="006E6AF7" w:rsidRDefault="008D4BB5" w:rsidP="00F664C4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6E6AF7">
              <w:rPr>
                <w:sz w:val="20"/>
                <w:szCs w:val="20"/>
              </w:rPr>
              <w:t>часов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E6AF7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8D4BB5" w:rsidRPr="006E6AF7" w:rsidRDefault="008D4BB5" w:rsidP="00F664C4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6E6AF7">
              <w:rPr>
                <w:sz w:val="20"/>
                <w:szCs w:val="20"/>
              </w:rPr>
              <w:t>часов</w:t>
            </w:r>
          </w:p>
          <w:p w:rsidR="008D4BB5" w:rsidRPr="006E6AF7" w:rsidRDefault="008D4BB5" w:rsidP="00F664C4">
            <w:pPr>
              <w:pStyle w:val="21"/>
              <w:widowControl w:val="0"/>
              <w:ind w:left="72"/>
              <w:jc w:val="center"/>
              <w:rPr>
                <w:i/>
                <w:sz w:val="20"/>
                <w:szCs w:val="20"/>
              </w:rPr>
            </w:pPr>
            <w:r w:rsidRPr="006E6AF7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8D4BB5" w:rsidRPr="00212DD1" w:rsidTr="00671ACF">
        <w:trPr>
          <w:trHeight w:val="390"/>
        </w:trPr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4BB5" w:rsidRPr="00212DD1" w:rsidRDefault="008D4BB5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a8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6E6AF7">
              <w:rPr>
                <w:b/>
                <w:sz w:val="20"/>
                <w:szCs w:val="20"/>
              </w:rPr>
              <w:t>Всего,</w:t>
            </w:r>
          </w:p>
          <w:p w:rsidR="008D4BB5" w:rsidRPr="006E6AF7" w:rsidRDefault="008D4BB5" w:rsidP="00F664C4">
            <w:pPr>
              <w:pStyle w:val="a8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6E6AF7">
              <w:rPr>
                <w:sz w:val="20"/>
                <w:szCs w:val="20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a8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6E6AF7">
              <w:rPr>
                <w:b/>
                <w:sz w:val="20"/>
                <w:szCs w:val="20"/>
              </w:rPr>
              <w:t>вт.ч. лабораторные работы и практические занятия,</w:t>
            </w:r>
          </w:p>
          <w:p w:rsidR="008D4BB5" w:rsidRPr="006E6AF7" w:rsidRDefault="008D4BB5" w:rsidP="00F664C4">
            <w:pPr>
              <w:pStyle w:val="a8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6E6AF7">
              <w:rPr>
                <w:sz w:val="20"/>
                <w:szCs w:val="20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E6AF7">
              <w:rPr>
                <w:b/>
                <w:sz w:val="20"/>
                <w:szCs w:val="20"/>
              </w:rPr>
              <w:t>вт.ч., курсовая работа (проект),</w:t>
            </w:r>
          </w:p>
          <w:p w:rsidR="008D4BB5" w:rsidRPr="006E6AF7" w:rsidRDefault="008D4BB5" w:rsidP="00F664C4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6E6AF7">
              <w:rPr>
                <w:sz w:val="20"/>
                <w:szCs w:val="20"/>
              </w:rPr>
              <w:t>часов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a8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6E6AF7">
              <w:rPr>
                <w:b/>
                <w:sz w:val="20"/>
                <w:szCs w:val="20"/>
              </w:rPr>
              <w:t>Всего,</w:t>
            </w:r>
          </w:p>
          <w:p w:rsidR="008D4BB5" w:rsidRPr="006E6AF7" w:rsidRDefault="008D4BB5" w:rsidP="00F664C4">
            <w:pPr>
              <w:pStyle w:val="a8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6E6AF7">
              <w:rPr>
                <w:sz w:val="20"/>
                <w:szCs w:val="20"/>
              </w:rPr>
              <w:t>часов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6E6AF7" w:rsidRDefault="008D4BB5" w:rsidP="00F664C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E6AF7">
              <w:rPr>
                <w:b/>
                <w:sz w:val="20"/>
                <w:szCs w:val="20"/>
              </w:rPr>
              <w:t>вт.ч., курсовая работа (проект),</w:t>
            </w:r>
          </w:p>
          <w:p w:rsidR="008D4BB5" w:rsidRPr="006E6AF7" w:rsidRDefault="008D4BB5" w:rsidP="00F664C4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6E6AF7">
              <w:rPr>
                <w:sz w:val="20"/>
                <w:szCs w:val="20"/>
              </w:rPr>
              <w:t>часов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BB5" w:rsidRPr="00212DD1" w:rsidTr="00671ACF">
        <w:trPr>
          <w:trHeight w:val="39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pStyle w:val="a8"/>
              <w:widowControl w:val="0"/>
              <w:snapToGrid w:val="0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12DD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pStyle w:val="a8"/>
              <w:widowControl w:val="0"/>
              <w:snapToGrid w:val="0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12DD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pStyle w:val="a8"/>
              <w:widowControl w:val="0"/>
              <w:snapToGrid w:val="0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12DD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pStyle w:val="a8"/>
              <w:widowControl w:val="0"/>
              <w:snapToGrid w:val="0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12DD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pStyle w:val="a8"/>
              <w:widowControl w:val="0"/>
              <w:snapToGrid w:val="0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212DD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212DD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212DD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BB5" w:rsidRPr="00212DD1" w:rsidRDefault="008D4BB5" w:rsidP="00F664C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212DD1">
              <w:rPr>
                <w:b/>
                <w:sz w:val="28"/>
                <w:szCs w:val="28"/>
              </w:rPr>
              <w:t>10</w:t>
            </w:r>
          </w:p>
        </w:tc>
      </w:tr>
      <w:tr w:rsidR="0095126D" w:rsidRPr="00212DD1" w:rsidTr="00671ACF">
        <w:trPr>
          <w:trHeight w:val="105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26D" w:rsidRPr="002C3D75" w:rsidRDefault="0095126D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Cs/>
                <w:sz w:val="28"/>
                <w:szCs w:val="28"/>
              </w:rPr>
              <w:t>ПК 3.1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7D9" w:rsidRPr="00B1509B" w:rsidRDefault="002E17D9" w:rsidP="00DC0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50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МДК 03.01Раздел 1 </w:t>
            </w:r>
            <w:r w:rsidRPr="00B1509B">
              <w:rPr>
                <w:rFonts w:ascii="Times New Roman" w:hAnsi="Times New Roman" w:cs="Times New Roman"/>
                <w:sz w:val="28"/>
                <w:szCs w:val="28"/>
              </w:rPr>
              <w:t>Характеристика бюгельных зубных протезов с кла</w:t>
            </w:r>
            <w:r w:rsidRPr="00B1509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1509B">
              <w:rPr>
                <w:rFonts w:ascii="Times New Roman" w:hAnsi="Times New Roman" w:cs="Times New Roman"/>
                <w:sz w:val="28"/>
                <w:szCs w:val="28"/>
              </w:rPr>
              <w:t>мерной системой фиксации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44460C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44460C" w:rsidP="002E17D9">
            <w:pPr>
              <w:pStyle w:val="a7"/>
              <w:widowControl w:val="0"/>
              <w:tabs>
                <w:tab w:val="left" w:pos="252"/>
              </w:tabs>
              <w:snapToGrid w:val="0"/>
              <w:ind w:left="0" w:firstLine="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12DD1" w:rsidRDefault="0044460C" w:rsidP="002E17D9">
            <w:pPr>
              <w:pStyle w:val="a7"/>
              <w:widowControl w:val="0"/>
              <w:tabs>
                <w:tab w:val="left" w:pos="252"/>
              </w:tabs>
              <w:snapToGrid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44460C" w:rsidP="002E17D9">
            <w:pPr>
              <w:pStyle w:val="a8"/>
              <w:widowControl w:val="0"/>
              <w:snapToGrid w:val="0"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pStyle w:val="a8"/>
              <w:widowControl w:val="0"/>
              <w:snapToGrid w:val="0"/>
              <w:spacing w:before="0"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95126D" w:rsidRPr="00212DD1" w:rsidTr="00671ACF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26D" w:rsidRPr="002C3D75" w:rsidRDefault="0095126D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Cs/>
                <w:sz w:val="28"/>
                <w:szCs w:val="28"/>
              </w:rPr>
              <w:t>ПК 3.1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26D" w:rsidRPr="00B1509B" w:rsidRDefault="002E17D9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50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2 Технология изготовления шинирующих конструкций бюгел</w:t>
            </w:r>
            <w:r w:rsidRPr="00B150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ь</w:t>
            </w:r>
            <w:r w:rsidRPr="00B150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ных протезов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44460C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44460C" w:rsidP="002E17D9">
            <w:pPr>
              <w:pStyle w:val="22"/>
              <w:widowControl w:val="0"/>
              <w:tabs>
                <w:tab w:val="left" w:pos="252"/>
              </w:tabs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12DD1" w:rsidRDefault="0044460C" w:rsidP="002E17D9">
            <w:pPr>
              <w:pStyle w:val="22"/>
              <w:widowControl w:val="0"/>
              <w:tabs>
                <w:tab w:val="left" w:pos="252"/>
              </w:tabs>
              <w:snapToGrid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44460C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95126D" w:rsidRPr="00212DD1" w:rsidTr="00671ACF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26D" w:rsidRPr="002C3D75" w:rsidRDefault="0095126D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Cs/>
                <w:sz w:val="28"/>
                <w:szCs w:val="28"/>
              </w:rPr>
              <w:t>ПК 3.1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26D" w:rsidRPr="00B1509B" w:rsidRDefault="002E17D9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50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3 </w:t>
            </w:r>
            <w:r w:rsidRPr="00B1509B">
              <w:rPr>
                <w:rFonts w:ascii="Times New Roman" w:hAnsi="Times New Roman" w:cs="Times New Roman"/>
                <w:sz w:val="28"/>
                <w:szCs w:val="28"/>
              </w:rPr>
              <w:t>Современные методы фи</w:t>
            </w:r>
            <w:r w:rsidRPr="00B1509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1509B">
              <w:rPr>
                <w:rFonts w:ascii="Times New Roman" w:hAnsi="Times New Roman" w:cs="Times New Roman"/>
                <w:sz w:val="28"/>
                <w:szCs w:val="28"/>
              </w:rPr>
              <w:t>сации бюгельного протеза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3B5288" w:rsidRDefault="000A5941" w:rsidP="0044460C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  <w:r w:rsidR="0044460C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DC0A9D" w:rsidRDefault="00936D62" w:rsidP="0044460C">
            <w:pPr>
              <w:pStyle w:val="a7"/>
              <w:widowControl w:val="0"/>
              <w:tabs>
                <w:tab w:val="left" w:pos="252"/>
              </w:tabs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44460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DC0A9D" w:rsidRDefault="00DC0A9D" w:rsidP="004D713D">
            <w:pPr>
              <w:pStyle w:val="a7"/>
              <w:widowControl w:val="0"/>
              <w:tabs>
                <w:tab w:val="left" w:pos="252"/>
              </w:tabs>
              <w:snapToGrid w:val="0"/>
              <w:ind w:left="0" w:firstLine="0"/>
              <w:jc w:val="center"/>
              <w:rPr>
                <w:sz w:val="28"/>
                <w:szCs w:val="28"/>
              </w:rPr>
            </w:pPr>
            <w:r w:rsidRPr="00DC0A9D">
              <w:rPr>
                <w:sz w:val="28"/>
                <w:szCs w:val="28"/>
              </w:rPr>
              <w:t>19</w:t>
            </w:r>
            <w:r w:rsidR="004D713D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36D62" w:rsidP="004D713D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4D713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DC0A9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95126D" w:rsidRPr="00212DD1" w:rsidTr="00671ACF">
        <w:trPr>
          <w:trHeight w:val="4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26D" w:rsidRPr="00212DD1" w:rsidRDefault="0095126D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Cs/>
                <w:sz w:val="28"/>
                <w:szCs w:val="28"/>
              </w:rPr>
              <w:t>ПК 3.1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26D" w:rsidRPr="00B1509B" w:rsidRDefault="00DC0A9D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09B">
              <w:rPr>
                <w:rFonts w:ascii="Times New Roman" w:hAnsi="Times New Roman" w:cs="Times New Roman"/>
                <w:sz w:val="28"/>
                <w:szCs w:val="28"/>
              </w:rPr>
              <w:t>МДК 03.02 Раздел 1. Технология л</w:t>
            </w:r>
            <w:r w:rsidRPr="00B1509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509B">
              <w:rPr>
                <w:rFonts w:ascii="Times New Roman" w:hAnsi="Times New Roman" w:cs="Times New Roman"/>
                <w:sz w:val="28"/>
                <w:szCs w:val="28"/>
              </w:rPr>
              <w:t>тья бюгельных протезов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DC0A9D" w:rsidP="000A5941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0A594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DC0A9D" w:rsidRDefault="00DC0A9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DC0A9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0A5941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C0A9D" w:rsidRPr="00212DD1" w:rsidTr="00CD29DD">
        <w:trPr>
          <w:trHeight w:val="4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0A9D" w:rsidRPr="002E17D9" w:rsidRDefault="00DC0A9D" w:rsidP="002E17D9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ПК 3.1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0A9D" w:rsidRPr="00B1509B" w:rsidRDefault="00DC0A9D" w:rsidP="00DC0A9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1509B"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практика (по профилю специальности),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0A9D" w:rsidRPr="00DC0A9D" w:rsidRDefault="00B25820" w:rsidP="002E17D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DC0A9D" w:rsidRPr="002E17D9" w:rsidRDefault="00DC0A9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9D" w:rsidRPr="002E17D9" w:rsidRDefault="00DC0A9D" w:rsidP="002E17D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95126D" w:rsidRPr="00212DD1" w:rsidTr="00936D62">
        <w:trPr>
          <w:trHeight w:val="4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26D" w:rsidRPr="00212DD1" w:rsidRDefault="0095126D" w:rsidP="00F664C4">
            <w:pPr>
              <w:pStyle w:val="21"/>
              <w:widowControl w:val="0"/>
              <w:snapToGrid w:val="0"/>
              <w:ind w:left="0" w:firstLine="0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26D" w:rsidRPr="00212DD1" w:rsidRDefault="0095126D" w:rsidP="00F664C4">
            <w:pPr>
              <w:pStyle w:val="21"/>
              <w:widowControl w:val="0"/>
              <w:snapToGrid w:val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212DD1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50258D" w:rsidP="00936D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B2582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936D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B25820" w:rsidRDefault="00B25820" w:rsidP="00936D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820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  <w:r w:rsidR="00936D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B25820" w:rsidRDefault="00B25820" w:rsidP="002E17D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936D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0A5941" w:rsidP="00936D62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B25820">
              <w:rPr>
                <w:b/>
                <w:sz w:val="28"/>
                <w:szCs w:val="28"/>
              </w:rPr>
              <w:t>5</w:t>
            </w:r>
            <w:r w:rsidR="00936D62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26D" w:rsidRPr="002E17D9" w:rsidRDefault="00B25820" w:rsidP="002E17D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26D" w:rsidRPr="002E17D9" w:rsidRDefault="0095126D" w:rsidP="002E17D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7D9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3B5288" w:rsidRDefault="003B5288" w:rsidP="00F664C4">
      <w:pPr>
        <w:pStyle w:val="Default"/>
        <w:rPr>
          <w:b/>
          <w:bCs/>
          <w:color w:val="auto"/>
          <w:sz w:val="28"/>
          <w:szCs w:val="28"/>
        </w:rPr>
      </w:pPr>
    </w:p>
    <w:p w:rsidR="00F5264C" w:rsidRPr="00212DD1" w:rsidRDefault="00F5264C" w:rsidP="00F664C4">
      <w:pPr>
        <w:pStyle w:val="Default"/>
        <w:rPr>
          <w:b/>
          <w:bCs/>
          <w:color w:val="auto"/>
          <w:sz w:val="28"/>
          <w:szCs w:val="28"/>
        </w:rPr>
      </w:pPr>
      <w:r w:rsidRPr="00212DD1">
        <w:rPr>
          <w:b/>
          <w:bCs/>
          <w:color w:val="auto"/>
          <w:sz w:val="28"/>
          <w:szCs w:val="28"/>
        </w:rPr>
        <w:lastRenderedPageBreak/>
        <w:t xml:space="preserve">3.2. </w:t>
      </w:r>
      <w:r w:rsidR="009C4E94" w:rsidRPr="00212DD1">
        <w:rPr>
          <w:b/>
          <w:bCs/>
          <w:color w:val="auto"/>
          <w:sz w:val="28"/>
          <w:szCs w:val="28"/>
        </w:rPr>
        <w:t>Содержание обучения по профессиональному</w:t>
      </w:r>
      <w:r w:rsidR="001F01B3">
        <w:rPr>
          <w:b/>
          <w:bCs/>
          <w:color w:val="auto"/>
          <w:sz w:val="28"/>
          <w:szCs w:val="28"/>
        </w:rPr>
        <w:t xml:space="preserve"> модулю ПМ.</w:t>
      </w:r>
      <w:r w:rsidR="00196FF9">
        <w:rPr>
          <w:b/>
          <w:bCs/>
          <w:color w:val="auto"/>
          <w:sz w:val="28"/>
          <w:szCs w:val="28"/>
        </w:rPr>
        <w:t xml:space="preserve">03 </w:t>
      </w:r>
      <w:r w:rsidRPr="00212DD1">
        <w:rPr>
          <w:b/>
          <w:bCs/>
          <w:color w:val="auto"/>
          <w:sz w:val="28"/>
          <w:szCs w:val="28"/>
        </w:rPr>
        <w:t xml:space="preserve">Изготовление </w:t>
      </w:r>
      <w:r w:rsidR="00196FF9">
        <w:rPr>
          <w:b/>
          <w:bCs/>
          <w:color w:val="auto"/>
          <w:sz w:val="28"/>
          <w:szCs w:val="28"/>
        </w:rPr>
        <w:t xml:space="preserve">бюгельных </w:t>
      </w:r>
      <w:r w:rsidR="0052580E">
        <w:rPr>
          <w:b/>
          <w:bCs/>
          <w:sz w:val="28"/>
          <w:szCs w:val="28"/>
        </w:rPr>
        <w:t>зубных</w:t>
      </w:r>
      <w:r w:rsidR="001F01B3">
        <w:rPr>
          <w:b/>
          <w:bCs/>
          <w:sz w:val="28"/>
          <w:szCs w:val="28"/>
        </w:rPr>
        <w:t xml:space="preserve"> </w:t>
      </w:r>
      <w:r w:rsidR="00196FF9">
        <w:rPr>
          <w:b/>
          <w:bCs/>
          <w:color w:val="auto"/>
          <w:sz w:val="28"/>
          <w:szCs w:val="28"/>
        </w:rPr>
        <w:t>протезов</w:t>
      </w:r>
    </w:p>
    <w:p w:rsidR="00F5264C" w:rsidRPr="00212DD1" w:rsidRDefault="00F5264C" w:rsidP="00F664C4">
      <w:pPr>
        <w:pStyle w:val="Default"/>
        <w:rPr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547"/>
        <w:gridCol w:w="20"/>
        <w:gridCol w:w="142"/>
        <w:gridCol w:w="567"/>
        <w:gridCol w:w="8080"/>
        <w:gridCol w:w="992"/>
        <w:gridCol w:w="1276"/>
      </w:tblGrid>
      <w:tr w:rsidR="00F5264C" w:rsidRPr="00212DD1" w:rsidTr="009F0C3F">
        <w:tc>
          <w:tcPr>
            <w:tcW w:w="4077" w:type="dxa"/>
            <w:gridSpan w:val="3"/>
            <w:vAlign w:val="center"/>
          </w:tcPr>
          <w:p w:rsidR="00F5264C" w:rsidRPr="002C3D75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</w:t>
            </w:r>
            <w:r w:rsidRPr="002C3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C3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сионального модуля (ПМ), ме</w:t>
            </w:r>
            <w:r w:rsidRPr="002C3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  <w:r w:rsidRPr="002C3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дисциплинарных курсов (МДК) и тем</w:t>
            </w:r>
          </w:p>
        </w:tc>
        <w:tc>
          <w:tcPr>
            <w:tcW w:w="8789" w:type="dxa"/>
            <w:gridSpan w:val="3"/>
            <w:vAlign w:val="center"/>
          </w:tcPr>
          <w:p w:rsidR="00196FF9" w:rsidRDefault="00196FF9" w:rsidP="00196F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</w:t>
            </w:r>
            <w:r w:rsidR="00F5264C" w:rsidRPr="002C3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практические занятия, </w:t>
            </w:r>
          </w:p>
          <w:p w:rsidR="00F5264C" w:rsidRPr="002C3D75" w:rsidRDefault="00F5264C" w:rsidP="00196F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</w:tc>
        <w:tc>
          <w:tcPr>
            <w:tcW w:w="992" w:type="dxa"/>
            <w:vAlign w:val="center"/>
          </w:tcPr>
          <w:p w:rsidR="00F5264C" w:rsidRPr="002C3D75" w:rsidRDefault="00F5264C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3D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5264C" w:rsidRPr="002C3D75" w:rsidRDefault="00F5264C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3D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F5264C" w:rsidRPr="00212DD1" w:rsidTr="004A57B3">
        <w:tc>
          <w:tcPr>
            <w:tcW w:w="4077" w:type="dxa"/>
            <w:gridSpan w:val="3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gridSpan w:val="3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F5264C" w:rsidRPr="00212DD1" w:rsidTr="004A57B3">
        <w:trPr>
          <w:trHeight w:val="990"/>
        </w:trPr>
        <w:tc>
          <w:tcPr>
            <w:tcW w:w="4077" w:type="dxa"/>
            <w:gridSpan w:val="3"/>
          </w:tcPr>
          <w:p w:rsidR="00F5264C" w:rsidRPr="00212DD1" w:rsidRDefault="001F01B3" w:rsidP="00196FF9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МДК.</w:t>
            </w:r>
            <w:r w:rsidR="002C3D75">
              <w:rPr>
                <w:b/>
                <w:sz w:val="28"/>
                <w:szCs w:val="28"/>
              </w:rPr>
              <w:t>03.01</w:t>
            </w:r>
            <w:r>
              <w:rPr>
                <w:b/>
                <w:sz w:val="28"/>
                <w:szCs w:val="28"/>
              </w:rPr>
              <w:t>.</w:t>
            </w:r>
            <w:r w:rsidR="00F5264C" w:rsidRPr="00212DD1">
              <w:rPr>
                <w:b/>
                <w:sz w:val="28"/>
                <w:szCs w:val="28"/>
              </w:rPr>
              <w:t xml:space="preserve"> Технология изг</w:t>
            </w:r>
            <w:r w:rsidR="00F5264C" w:rsidRPr="00212DD1">
              <w:rPr>
                <w:b/>
                <w:sz w:val="28"/>
                <w:szCs w:val="28"/>
              </w:rPr>
              <w:t>о</w:t>
            </w:r>
            <w:r w:rsidR="0052580E">
              <w:rPr>
                <w:b/>
                <w:sz w:val="28"/>
                <w:szCs w:val="28"/>
              </w:rPr>
              <w:t xml:space="preserve">товления бюгельных </w:t>
            </w:r>
            <w:r w:rsidR="00F5264C" w:rsidRPr="00212DD1">
              <w:rPr>
                <w:b/>
                <w:sz w:val="28"/>
                <w:szCs w:val="28"/>
              </w:rPr>
              <w:t>прот</w:t>
            </w:r>
            <w:r w:rsidR="00F5264C" w:rsidRPr="00212DD1">
              <w:rPr>
                <w:b/>
                <w:sz w:val="28"/>
                <w:szCs w:val="28"/>
              </w:rPr>
              <w:t>е</w:t>
            </w:r>
            <w:r w:rsidR="00F5264C" w:rsidRPr="00212DD1">
              <w:rPr>
                <w:b/>
                <w:sz w:val="28"/>
                <w:szCs w:val="28"/>
              </w:rPr>
              <w:t>зов</w:t>
            </w:r>
          </w:p>
        </w:tc>
        <w:tc>
          <w:tcPr>
            <w:tcW w:w="8789" w:type="dxa"/>
            <w:gridSpan w:val="3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5264C" w:rsidRPr="004A57B3" w:rsidRDefault="00196FF9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765</w:t>
            </w:r>
          </w:p>
        </w:tc>
        <w:tc>
          <w:tcPr>
            <w:tcW w:w="1276" w:type="dxa"/>
            <w:vMerge w:val="restart"/>
            <w:shd w:val="pct15" w:color="auto" w:fill="FFFFFF" w:themeFill="background1"/>
          </w:tcPr>
          <w:p w:rsidR="00F5264C" w:rsidRPr="00212DD1" w:rsidRDefault="00F5264C" w:rsidP="00CD2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264C" w:rsidRPr="00212DD1" w:rsidTr="004A57B3">
        <w:trPr>
          <w:trHeight w:val="1050"/>
        </w:trPr>
        <w:tc>
          <w:tcPr>
            <w:tcW w:w="4077" w:type="dxa"/>
            <w:gridSpan w:val="3"/>
          </w:tcPr>
          <w:p w:rsidR="00F5264C" w:rsidRPr="00DF0AD1" w:rsidRDefault="002C3D75" w:rsidP="00196FF9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1</w:t>
            </w:r>
            <w:r w:rsidR="001F01B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5264C" w:rsidRPr="00212DD1">
              <w:rPr>
                <w:b/>
                <w:sz w:val="28"/>
                <w:szCs w:val="28"/>
              </w:rPr>
              <w:t>Характеристика б</w:t>
            </w:r>
            <w:r w:rsidR="00F5264C" w:rsidRPr="00212DD1">
              <w:rPr>
                <w:b/>
                <w:sz w:val="28"/>
                <w:szCs w:val="28"/>
              </w:rPr>
              <w:t>ю</w:t>
            </w:r>
            <w:r w:rsidR="00F5264C" w:rsidRPr="00212DD1">
              <w:rPr>
                <w:b/>
                <w:sz w:val="28"/>
                <w:szCs w:val="28"/>
              </w:rPr>
              <w:t>гельных зубных протезов с кламмерной системой фикс</w:t>
            </w:r>
            <w:r w:rsidR="00F5264C" w:rsidRPr="00212DD1">
              <w:rPr>
                <w:b/>
                <w:sz w:val="28"/>
                <w:szCs w:val="28"/>
              </w:rPr>
              <w:t>а</w:t>
            </w:r>
            <w:r w:rsidR="00F5264C" w:rsidRPr="00212DD1">
              <w:rPr>
                <w:b/>
                <w:sz w:val="28"/>
                <w:szCs w:val="28"/>
              </w:rPr>
              <w:t>ции</w:t>
            </w:r>
          </w:p>
        </w:tc>
        <w:tc>
          <w:tcPr>
            <w:tcW w:w="8789" w:type="dxa"/>
            <w:gridSpan w:val="3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5264C" w:rsidRPr="004A57B3" w:rsidRDefault="005B0FBE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279</w:t>
            </w:r>
          </w:p>
        </w:tc>
        <w:tc>
          <w:tcPr>
            <w:tcW w:w="1276" w:type="dxa"/>
            <w:vMerge/>
            <w:shd w:val="pct15" w:color="auto" w:fill="FFFFFF" w:themeFill="background1"/>
          </w:tcPr>
          <w:p w:rsidR="00F5264C" w:rsidRPr="00212DD1" w:rsidRDefault="00F5264C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40" w:rsidRPr="00212DD1" w:rsidTr="004A57B3">
        <w:trPr>
          <w:trHeight w:val="355"/>
        </w:trPr>
        <w:tc>
          <w:tcPr>
            <w:tcW w:w="4077" w:type="dxa"/>
            <w:gridSpan w:val="3"/>
            <w:vMerge w:val="restart"/>
          </w:tcPr>
          <w:p w:rsidR="00433540" w:rsidRPr="00DF0AD1" w:rsidRDefault="00433540" w:rsidP="00196FF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1.1</w:t>
            </w:r>
            <w:r w:rsidR="001F01B3">
              <w:rPr>
                <w:rFonts w:eastAsia="Calibri"/>
                <w:bCs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Виды и</w:t>
            </w:r>
            <w:r w:rsidRPr="00212DD1">
              <w:rPr>
                <w:sz w:val="28"/>
                <w:szCs w:val="28"/>
              </w:rPr>
              <w:t>конструкти</w:t>
            </w:r>
            <w:r w:rsidRPr="00212DD1">
              <w:rPr>
                <w:sz w:val="28"/>
                <w:szCs w:val="28"/>
              </w:rPr>
              <w:t>в</w:t>
            </w:r>
            <w:r w:rsidRPr="00212DD1">
              <w:rPr>
                <w:sz w:val="28"/>
                <w:szCs w:val="28"/>
              </w:rPr>
              <w:t>ные особенности бюгельных протезов</w:t>
            </w:r>
          </w:p>
        </w:tc>
        <w:tc>
          <w:tcPr>
            <w:tcW w:w="8789" w:type="dxa"/>
            <w:gridSpan w:val="3"/>
          </w:tcPr>
          <w:p w:rsidR="00433540" w:rsidRPr="00212DD1" w:rsidRDefault="00433540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pct15" w:color="auto" w:fill="FFFFFF" w:themeFill="background1"/>
          </w:tcPr>
          <w:p w:rsidR="00433540" w:rsidRPr="00212DD1" w:rsidRDefault="00433540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40" w:rsidRPr="00212DD1" w:rsidTr="00F9071E">
        <w:trPr>
          <w:trHeight w:val="1125"/>
        </w:trPr>
        <w:tc>
          <w:tcPr>
            <w:tcW w:w="4077" w:type="dxa"/>
            <w:gridSpan w:val="3"/>
            <w:vMerge/>
          </w:tcPr>
          <w:p w:rsidR="00433540" w:rsidRPr="00212DD1" w:rsidRDefault="00433540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433540" w:rsidRPr="00ED2516" w:rsidRDefault="00433540" w:rsidP="00F664C4">
            <w:pPr>
              <w:pStyle w:val="a5"/>
              <w:snapToGrid w:val="0"/>
              <w:spacing w:after="0"/>
              <w:ind w:left="29"/>
              <w:jc w:val="both"/>
              <w:rPr>
                <w:sz w:val="28"/>
                <w:szCs w:val="28"/>
              </w:rPr>
            </w:pPr>
            <w:r w:rsidRPr="00212DD1">
              <w:rPr>
                <w:sz w:val="28"/>
                <w:szCs w:val="28"/>
              </w:rPr>
              <w:t>Понятие о  бюгельном протезе. Конструктивные особенности бюгельных протезов.</w:t>
            </w:r>
            <w:r w:rsidR="001F01B3">
              <w:rPr>
                <w:sz w:val="28"/>
                <w:szCs w:val="28"/>
              </w:rPr>
              <w:t xml:space="preserve"> </w:t>
            </w:r>
            <w:r w:rsidRPr="00212DD1">
              <w:rPr>
                <w:sz w:val="28"/>
                <w:szCs w:val="28"/>
              </w:rPr>
              <w:t>Показания и противопоказания к применению  бюгельных протезов.</w:t>
            </w:r>
            <w:r w:rsidR="001F01B3">
              <w:rPr>
                <w:sz w:val="28"/>
                <w:szCs w:val="28"/>
              </w:rPr>
              <w:t xml:space="preserve"> </w:t>
            </w:r>
            <w:r w:rsidRPr="00212DD1">
              <w:rPr>
                <w:sz w:val="28"/>
                <w:szCs w:val="28"/>
              </w:rPr>
              <w:t>Положительные и отрицательные качества бюгельных протезов по сравнению со съемными  пластиночными протезами и несъемными мостовидными протезами.</w:t>
            </w:r>
            <w:r w:rsidR="001F01B3">
              <w:rPr>
                <w:sz w:val="28"/>
                <w:szCs w:val="28"/>
              </w:rPr>
              <w:t xml:space="preserve"> </w:t>
            </w:r>
            <w:r w:rsidRPr="00212DD1">
              <w:rPr>
                <w:sz w:val="28"/>
                <w:szCs w:val="28"/>
              </w:rPr>
              <w:t>Подготовка полости рта к протезированию бюгельными протезами. Выбор опорных зубов.</w:t>
            </w:r>
            <w:r w:rsidR="001F01B3">
              <w:rPr>
                <w:sz w:val="28"/>
                <w:szCs w:val="28"/>
              </w:rPr>
              <w:t xml:space="preserve"> </w:t>
            </w:r>
            <w:r w:rsidRPr="00212DD1">
              <w:rPr>
                <w:sz w:val="28"/>
                <w:szCs w:val="28"/>
              </w:rPr>
              <w:t>Материалы и оборудование, применяемые для  изготовления бюгельных протезов</w:t>
            </w:r>
          </w:p>
        </w:tc>
        <w:tc>
          <w:tcPr>
            <w:tcW w:w="992" w:type="dxa"/>
            <w:vMerge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3540" w:rsidRPr="00212DD1" w:rsidTr="00196FF9">
        <w:trPr>
          <w:trHeight w:val="310"/>
        </w:trPr>
        <w:tc>
          <w:tcPr>
            <w:tcW w:w="4077" w:type="dxa"/>
            <w:gridSpan w:val="3"/>
            <w:vMerge w:val="restart"/>
          </w:tcPr>
          <w:p w:rsidR="00433540" w:rsidRPr="00ED2516" w:rsidRDefault="00433540" w:rsidP="00196FF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Cs/>
                <w:sz w:val="28"/>
                <w:szCs w:val="28"/>
              </w:rPr>
              <w:t>Тема 1.2</w:t>
            </w:r>
            <w:r w:rsidR="001F01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Состав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элементы бюгельных протезов</w:t>
            </w:r>
          </w:p>
        </w:tc>
        <w:tc>
          <w:tcPr>
            <w:tcW w:w="8789" w:type="dxa"/>
            <w:gridSpan w:val="3"/>
          </w:tcPr>
          <w:p w:rsidR="00433540" w:rsidRPr="00212DD1" w:rsidRDefault="00433540" w:rsidP="00F66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15" w:color="auto" w:fill="FFFFFF"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6FF9" w:rsidRPr="00212DD1" w:rsidTr="002D3697">
        <w:trPr>
          <w:trHeight w:val="310"/>
        </w:trPr>
        <w:tc>
          <w:tcPr>
            <w:tcW w:w="4077" w:type="dxa"/>
            <w:gridSpan w:val="3"/>
            <w:vMerge/>
          </w:tcPr>
          <w:p w:rsidR="00196FF9" w:rsidRPr="00212DD1" w:rsidRDefault="00196FF9" w:rsidP="00196FF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196FF9" w:rsidRPr="00212DD1" w:rsidRDefault="00196FF9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Конструкционные элементы бюгельного  протеза.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Характеристика о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новных элементов каркаса бюгельного протеза. Окклюзионная накла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ка, её функции,</w:t>
            </w:r>
            <w:r w:rsidR="002D3697"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расположение, форма, размеры.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иксирующие эл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менты, </w:t>
            </w:r>
            <w:r w:rsidR="009C4E94"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классификация, характеристика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опорно – </w:t>
            </w:r>
            <w:r w:rsidR="009C4E94"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удерживающего кламмера, составные</w:t>
            </w:r>
            <w:r w:rsidR="001F01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9C4E94"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части, назначение, расположение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их на опорном зубе.</w:t>
            </w:r>
            <w:r w:rsidR="001F01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истема кламмеро</w:t>
            </w:r>
            <w:r w:rsidR="002D369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 НЕЯ, характеристика классов, 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располо</w:t>
            </w:r>
            <w:r w:rsidR="002D369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жение </w:t>
            </w:r>
            <w:r w:rsidR="002D369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кламмеров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</w:t>
            </w:r>
            <w:r w:rsidR="002D369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опорном зубе, 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показания.</w:t>
            </w:r>
            <w:r w:rsidR="001F01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азновидности опорно-удерживающих кламмеров</w:t>
            </w:r>
          </w:p>
        </w:tc>
        <w:tc>
          <w:tcPr>
            <w:tcW w:w="992" w:type="dxa"/>
            <w:vMerge/>
          </w:tcPr>
          <w:p w:rsidR="00196FF9" w:rsidRDefault="00196FF9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96FF9" w:rsidRPr="00212DD1" w:rsidRDefault="002D3697" w:rsidP="002D3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3540" w:rsidRPr="00212DD1" w:rsidTr="002D3697">
        <w:trPr>
          <w:trHeight w:val="328"/>
        </w:trPr>
        <w:tc>
          <w:tcPr>
            <w:tcW w:w="4077" w:type="dxa"/>
            <w:gridSpan w:val="3"/>
            <w:vMerge/>
          </w:tcPr>
          <w:p w:rsidR="00433540" w:rsidRPr="00212DD1" w:rsidRDefault="00433540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433540" w:rsidRPr="00DB1540" w:rsidRDefault="002D3697" w:rsidP="00B97545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ф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иксирующих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элемент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ов бюгельного протеза</w:t>
            </w:r>
          </w:p>
        </w:tc>
        <w:tc>
          <w:tcPr>
            <w:tcW w:w="992" w:type="dxa"/>
            <w:vMerge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D3697" w:rsidRPr="00212DD1" w:rsidTr="00F9071E">
        <w:trPr>
          <w:trHeight w:val="332"/>
        </w:trPr>
        <w:tc>
          <w:tcPr>
            <w:tcW w:w="4077" w:type="dxa"/>
            <w:gridSpan w:val="3"/>
            <w:vMerge w:val="restart"/>
          </w:tcPr>
          <w:p w:rsidR="002D3697" w:rsidRPr="00212DD1" w:rsidRDefault="002D3697" w:rsidP="00B975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251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1F01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Ду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га бюгельного 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теза</w:t>
            </w:r>
          </w:p>
        </w:tc>
        <w:tc>
          <w:tcPr>
            <w:tcW w:w="8789" w:type="dxa"/>
            <w:gridSpan w:val="3"/>
          </w:tcPr>
          <w:p w:rsidR="002D3697" w:rsidRPr="00212DD1" w:rsidRDefault="002D3697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992" w:type="dxa"/>
            <w:vMerge w:val="restart"/>
          </w:tcPr>
          <w:p w:rsidR="002D3697" w:rsidRPr="00212DD1" w:rsidRDefault="002D3697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pct15" w:color="auto" w:fill="FFFFFF"/>
          </w:tcPr>
          <w:p w:rsidR="002D3697" w:rsidRPr="00212DD1" w:rsidRDefault="002D3697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697" w:rsidRPr="00212DD1" w:rsidTr="00F9071E">
        <w:trPr>
          <w:trHeight w:val="1203"/>
        </w:trPr>
        <w:tc>
          <w:tcPr>
            <w:tcW w:w="4077" w:type="dxa"/>
            <w:gridSpan w:val="3"/>
            <w:vMerge/>
          </w:tcPr>
          <w:p w:rsidR="002D3697" w:rsidRPr="00ED2516" w:rsidRDefault="002D3697" w:rsidP="00B9754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2D3697" w:rsidRPr="00212DD1" w:rsidRDefault="002D3697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Дуга бюгельного зубного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протеза, функции, требования. 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Дуга бюгел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ь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ного протеза верхней, нижней челюсти, виды, размеры, 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расположение на протезном ложе в зависимости от анатомических условий, топогр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фии дефекта. Ответвления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 дуги, назначение, требования</w:t>
            </w:r>
          </w:p>
        </w:tc>
        <w:tc>
          <w:tcPr>
            <w:tcW w:w="992" w:type="dxa"/>
            <w:vMerge/>
          </w:tcPr>
          <w:p w:rsidR="002D3697" w:rsidRPr="00212DD1" w:rsidRDefault="002D3697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3697" w:rsidRPr="00212DD1" w:rsidRDefault="002D3697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3697" w:rsidRPr="00212DD1" w:rsidTr="002D3697">
        <w:trPr>
          <w:trHeight w:val="341"/>
        </w:trPr>
        <w:tc>
          <w:tcPr>
            <w:tcW w:w="4077" w:type="dxa"/>
            <w:gridSpan w:val="3"/>
            <w:vMerge/>
          </w:tcPr>
          <w:p w:rsidR="002D3697" w:rsidRPr="00ED2516" w:rsidRDefault="002D3697" w:rsidP="00B9754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2D3697" w:rsidRPr="00212DD1" w:rsidRDefault="002D3697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асположение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дуги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бюгель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ного протеза на верхней и нижней челюсти</w:t>
            </w:r>
          </w:p>
        </w:tc>
        <w:tc>
          <w:tcPr>
            <w:tcW w:w="992" w:type="dxa"/>
            <w:vMerge/>
          </w:tcPr>
          <w:p w:rsidR="002D3697" w:rsidRPr="00212DD1" w:rsidRDefault="002D3697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3697" w:rsidRDefault="002D3697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33540" w:rsidRPr="00212DD1" w:rsidTr="002D3697">
        <w:trPr>
          <w:trHeight w:val="310"/>
        </w:trPr>
        <w:tc>
          <w:tcPr>
            <w:tcW w:w="4077" w:type="dxa"/>
            <w:gridSpan w:val="3"/>
            <w:vMerge w:val="restart"/>
          </w:tcPr>
          <w:p w:rsidR="00433540" w:rsidRPr="00ED2516" w:rsidRDefault="00433540" w:rsidP="00B9754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D251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.4</w:t>
            </w:r>
            <w:r w:rsidR="001F01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Седловидные части (сетки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), дополнительные эл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менты каркаса</w:t>
            </w:r>
          </w:p>
        </w:tc>
        <w:tc>
          <w:tcPr>
            <w:tcW w:w="8789" w:type="dxa"/>
            <w:gridSpan w:val="3"/>
          </w:tcPr>
          <w:p w:rsidR="00433540" w:rsidRPr="00212DD1" w:rsidRDefault="00433540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20" w:color="auto" w:fill="FFFFFF"/>
            <w:vAlign w:val="center"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697" w:rsidRPr="00212DD1" w:rsidTr="002D3697">
        <w:trPr>
          <w:trHeight w:val="310"/>
        </w:trPr>
        <w:tc>
          <w:tcPr>
            <w:tcW w:w="4077" w:type="dxa"/>
            <w:gridSpan w:val="3"/>
            <w:vMerge/>
          </w:tcPr>
          <w:p w:rsidR="002D3697" w:rsidRPr="00ED2516" w:rsidRDefault="002D3697" w:rsidP="00B9754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2D3697" w:rsidRPr="00212DD1" w:rsidRDefault="002D3697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Седловидные части (сетки),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назначение,  виды, требования. 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Огранич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тель (уступ) – назначение, требования.  Способы соединения сетки с кламмерами.  Дополнительные элементы каркаса бюгельного протеза: металлические,  неметаллические  амортизаторы, стабил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изаторы, пальцевидные отростки. 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Базис бюгельного зубного протеза,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функции, расположение, границы</w:t>
            </w:r>
          </w:p>
        </w:tc>
        <w:tc>
          <w:tcPr>
            <w:tcW w:w="992" w:type="dxa"/>
            <w:vMerge/>
          </w:tcPr>
          <w:p w:rsidR="002D3697" w:rsidRDefault="002D3697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2D3697" w:rsidRPr="00212DD1" w:rsidRDefault="000E1C61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3540" w:rsidRPr="00212DD1" w:rsidTr="000E1C61">
        <w:trPr>
          <w:trHeight w:val="690"/>
        </w:trPr>
        <w:tc>
          <w:tcPr>
            <w:tcW w:w="4077" w:type="dxa"/>
            <w:gridSpan w:val="3"/>
            <w:vMerge/>
          </w:tcPr>
          <w:p w:rsidR="00433540" w:rsidRPr="00ED2516" w:rsidRDefault="00433540" w:rsidP="00B9754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433540" w:rsidRPr="00212DD1" w:rsidRDefault="002D3697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Расположение сетки на протезном ложе верхней и нижней челюсти при вклю</w:t>
            </w:r>
            <w:r w:rsidR="000E1C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ченных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онцевых дефектах зубного ряда</w:t>
            </w:r>
          </w:p>
        </w:tc>
        <w:tc>
          <w:tcPr>
            <w:tcW w:w="992" w:type="dxa"/>
            <w:vMerge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5264C" w:rsidRPr="00212DD1" w:rsidTr="00F9071E">
        <w:trPr>
          <w:trHeight w:val="275"/>
        </w:trPr>
        <w:tc>
          <w:tcPr>
            <w:tcW w:w="4077" w:type="dxa"/>
            <w:gridSpan w:val="3"/>
            <w:vMerge w:val="restart"/>
            <w:tcBorders>
              <w:top w:val="single" w:sz="4" w:space="0" w:color="auto"/>
            </w:tcBorders>
          </w:tcPr>
          <w:p w:rsidR="00F5264C" w:rsidRPr="00BD52F0" w:rsidRDefault="00DB1540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D52F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 w:rsidR="00B84CBF" w:rsidRPr="00BD52F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1.5</w:t>
            </w:r>
            <w:r w:rsidR="001F01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B84CBF" w:rsidRPr="00BD52F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Клинические и </w:t>
            </w:r>
            <w:r w:rsidR="00F5264C" w:rsidRPr="00BD52F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лаб</w:t>
            </w:r>
            <w:r w:rsidR="00F5264C" w:rsidRPr="00BD52F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="00F5264C" w:rsidRPr="00BD52F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раторные этапы</w:t>
            </w:r>
            <w:r w:rsidRPr="00BD52F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изготовления бюгельных</w:t>
            </w:r>
            <w:r w:rsidR="00F5264C" w:rsidRPr="00BD52F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протезов</w:t>
            </w:r>
          </w:p>
        </w:tc>
        <w:tc>
          <w:tcPr>
            <w:tcW w:w="8789" w:type="dxa"/>
            <w:gridSpan w:val="3"/>
          </w:tcPr>
          <w:p w:rsidR="00F5264C" w:rsidRPr="00BD52F0" w:rsidRDefault="00F5264C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2F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264C" w:rsidRPr="00212DD1" w:rsidTr="00F9071E">
        <w:trPr>
          <w:trHeight w:val="520"/>
        </w:trPr>
        <w:tc>
          <w:tcPr>
            <w:tcW w:w="4077" w:type="dxa"/>
            <w:gridSpan w:val="3"/>
            <w:vMerge/>
          </w:tcPr>
          <w:p w:rsidR="00F5264C" w:rsidRPr="00833F67" w:rsidRDefault="00F5264C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F5264C" w:rsidRPr="00B84CBF" w:rsidRDefault="00B84CBF" w:rsidP="00B97545">
            <w:pPr>
              <w:pStyle w:val="a5"/>
              <w:tabs>
                <w:tab w:val="left" w:pos="389"/>
                <w:tab w:val="left" w:pos="569"/>
              </w:tabs>
              <w:snapToGrid w:val="0"/>
              <w:spacing w:after="0"/>
              <w:ind w:left="29"/>
              <w:jc w:val="both"/>
              <w:rPr>
                <w:sz w:val="28"/>
                <w:szCs w:val="28"/>
              </w:rPr>
            </w:pPr>
            <w:r w:rsidRPr="0093637A">
              <w:rPr>
                <w:rFonts w:eastAsia="Calibri"/>
                <w:bCs/>
                <w:sz w:val="28"/>
                <w:szCs w:val="28"/>
              </w:rPr>
              <w:t xml:space="preserve">Клинические и  лабораторные этапы изготовления </w:t>
            </w:r>
            <w:r>
              <w:rPr>
                <w:rFonts w:eastAsia="Calibri"/>
                <w:bCs/>
                <w:sz w:val="28"/>
                <w:szCs w:val="28"/>
              </w:rPr>
              <w:t>бю</w:t>
            </w:r>
            <w:r w:rsidRPr="0093637A">
              <w:rPr>
                <w:rFonts w:eastAsia="Calibri"/>
                <w:bCs/>
                <w:sz w:val="28"/>
                <w:szCs w:val="28"/>
              </w:rPr>
              <w:t xml:space="preserve">гельных протезов. Обследование, план ортопедического лечения. Диагностические модели. Снятие  функционального оттиска индивидуальной ложкой. </w:t>
            </w:r>
            <w:r w:rsidR="0015291F" w:rsidRPr="00212DD1">
              <w:rPr>
                <w:sz w:val="28"/>
                <w:szCs w:val="28"/>
              </w:rPr>
              <w:t>Конструктивные особенности цельнолитых бюгельных протезов.</w:t>
            </w:r>
            <w:r w:rsidR="001F01B3">
              <w:rPr>
                <w:sz w:val="28"/>
                <w:szCs w:val="28"/>
              </w:rPr>
              <w:t xml:space="preserve"> </w:t>
            </w:r>
            <w:r w:rsidR="0015291F" w:rsidRPr="00212DD1">
              <w:rPr>
                <w:sz w:val="28"/>
                <w:szCs w:val="28"/>
              </w:rPr>
              <w:t xml:space="preserve">Особенности планирования конструкции бюгельных протезов при частичных дефектах зубных рядов </w:t>
            </w:r>
            <w:r w:rsidR="0015291F" w:rsidRPr="00212DD1">
              <w:rPr>
                <w:sz w:val="28"/>
                <w:szCs w:val="28"/>
                <w:lang w:val="en-US"/>
              </w:rPr>
              <w:t>I</w:t>
            </w:r>
            <w:r w:rsidR="0015291F" w:rsidRPr="00212DD1">
              <w:rPr>
                <w:sz w:val="28"/>
                <w:szCs w:val="28"/>
              </w:rPr>
              <w:t>-</w:t>
            </w:r>
            <w:r w:rsidR="0015291F" w:rsidRPr="00212DD1">
              <w:rPr>
                <w:sz w:val="28"/>
                <w:szCs w:val="28"/>
                <w:lang w:val="en-US"/>
              </w:rPr>
              <w:t>IY</w:t>
            </w:r>
            <w:r w:rsidR="00406618">
              <w:rPr>
                <w:sz w:val="28"/>
                <w:szCs w:val="28"/>
              </w:rPr>
              <w:t xml:space="preserve">  классов</w:t>
            </w:r>
            <w:r w:rsidR="001F01B3">
              <w:rPr>
                <w:sz w:val="28"/>
                <w:szCs w:val="28"/>
              </w:rPr>
              <w:t xml:space="preserve"> </w:t>
            </w:r>
            <w:r w:rsidR="0015291F" w:rsidRPr="00212DD1">
              <w:rPr>
                <w:sz w:val="28"/>
                <w:szCs w:val="28"/>
              </w:rPr>
              <w:t>по Кеннеди</w:t>
            </w:r>
          </w:p>
        </w:tc>
        <w:tc>
          <w:tcPr>
            <w:tcW w:w="992" w:type="dxa"/>
            <w:vMerge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264C" w:rsidRPr="00212DD1" w:rsidRDefault="00F5264C" w:rsidP="000E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264C" w:rsidRPr="00212DD1" w:rsidTr="00433540">
        <w:trPr>
          <w:trHeight w:val="520"/>
        </w:trPr>
        <w:tc>
          <w:tcPr>
            <w:tcW w:w="4077" w:type="dxa"/>
            <w:gridSpan w:val="3"/>
            <w:vMerge/>
          </w:tcPr>
          <w:p w:rsidR="00F5264C" w:rsidRPr="00833F67" w:rsidRDefault="00F5264C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F5264C" w:rsidRPr="00BD52F0" w:rsidRDefault="00F5264C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2F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Отливка рабочей и вспомогательной модели. Изготовление воскового базиса с окклюзионными валиками, требования. </w:t>
            </w:r>
          </w:p>
        </w:tc>
        <w:tc>
          <w:tcPr>
            <w:tcW w:w="992" w:type="dxa"/>
            <w:vMerge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33540" w:rsidRPr="00212DD1" w:rsidTr="00433540">
        <w:trPr>
          <w:trHeight w:val="195"/>
        </w:trPr>
        <w:tc>
          <w:tcPr>
            <w:tcW w:w="4077" w:type="dxa"/>
            <w:gridSpan w:val="3"/>
            <w:vMerge w:val="restart"/>
          </w:tcPr>
          <w:p w:rsidR="00433540" w:rsidRPr="00DB1540" w:rsidRDefault="00433540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54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6. Планирование </w:t>
            </w:r>
            <w:r w:rsidRPr="00DB154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конс</w:t>
            </w:r>
            <w:r w:rsidRPr="00DB154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</w:t>
            </w:r>
            <w:r w:rsidRPr="00DB154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рукции  бюгельного протеза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433540" w:rsidRPr="00212DD1" w:rsidRDefault="00433540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92" w:type="dxa"/>
            <w:vMerge w:val="restart"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pct15" w:color="auto" w:fill="auto"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40" w:rsidRPr="00212DD1" w:rsidTr="00433540">
        <w:trPr>
          <w:trHeight w:val="405"/>
        </w:trPr>
        <w:tc>
          <w:tcPr>
            <w:tcW w:w="4077" w:type="dxa"/>
            <w:gridSpan w:val="3"/>
            <w:vMerge/>
          </w:tcPr>
          <w:p w:rsidR="00433540" w:rsidRPr="00DB1540" w:rsidRDefault="00433540" w:rsidP="00F66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433540" w:rsidRPr="00833F67" w:rsidRDefault="00433540" w:rsidP="000E1C61">
            <w:pPr>
              <w:pStyle w:val="a5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212DD1">
              <w:rPr>
                <w:sz w:val="28"/>
                <w:szCs w:val="28"/>
              </w:rPr>
              <w:t>Основные принципы протезирования бюгельными протезами. Распределение нагрузки в бюгельном протезе. Параллелометрия. Значение параллелометрии в бюгельном протезировании.Выбор конструкции бюгельного протеза в зависимости от топографии дефекта зубного ряда</w:t>
            </w:r>
            <w:r w:rsidR="000E1C61">
              <w:rPr>
                <w:sz w:val="28"/>
                <w:szCs w:val="28"/>
              </w:rPr>
              <w:t>.</w:t>
            </w:r>
            <w:r w:rsidRPr="00212DD1">
              <w:rPr>
                <w:rFonts w:eastAsia="Calibri"/>
                <w:bCs/>
                <w:sz w:val="28"/>
                <w:szCs w:val="28"/>
              </w:rPr>
              <w:t xml:space="preserve"> Паралле</w:t>
            </w:r>
            <w:r>
              <w:rPr>
                <w:rFonts w:eastAsia="Calibri"/>
                <w:bCs/>
                <w:sz w:val="28"/>
                <w:szCs w:val="28"/>
              </w:rPr>
              <w:t xml:space="preserve">лометр, назначение, устройство. </w:t>
            </w:r>
            <w:r w:rsidRPr="00212DD1">
              <w:rPr>
                <w:rFonts w:eastAsia="Calibri"/>
                <w:bCs/>
                <w:sz w:val="28"/>
                <w:szCs w:val="28"/>
              </w:rPr>
              <w:t xml:space="preserve">Методы параллелометрии: произвольный, логический.  </w:t>
            </w:r>
            <w:r>
              <w:rPr>
                <w:rFonts w:eastAsia="Calibri"/>
                <w:bCs/>
                <w:sz w:val="28"/>
                <w:szCs w:val="28"/>
              </w:rPr>
              <w:t xml:space="preserve">Разделительная </w:t>
            </w:r>
            <w:r w:rsidRPr="00212DD1">
              <w:rPr>
                <w:rFonts w:eastAsia="Calibri"/>
                <w:bCs/>
                <w:sz w:val="28"/>
                <w:szCs w:val="28"/>
              </w:rPr>
              <w:t>(обзорная) линия. Путь введения протеза</w:t>
            </w:r>
          </w:p>
        </w:tc>
        <w:tc>
          <w:tcPr>
            <w:tcW w:w="992" w:type="dxa"/>
            <w:vMerge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33540" w:rsidRPr="00212DD1" w:rsidRDefault="000E1C61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1C61" w:rsidRPr="00212DD1" w:rsidTr="00433540">
        <w:trPr>
          <w:trHeight w:val="405"/>
        </w:trPr>
        <w:tc>
          <w:tcPr>
            <w:tcW w:w="4077" w:type="dxa"/>
            <w:gridSpan w:val="3"/>
            <w:vMerge/>
          </w:tcPr>
          <w:p w:rsidR="000E1C61" w:rsidRPr="00DB1540" w:rsidRDefault="000E1C61" w:rsidP="00F66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0E1C61" w:rsidRPr="00212DD1" w:rsidRDefault="000E1C61" w:rsidP="00F664C4">
            <w:pPr>
              <w:pStyle w:val="a5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212DD1">
              <w:rPr>
                <w:rFonts w:eastAsia="Calibri"/>
                <w:bCs/>
                <w:sz w:val="28"/>
                <w:szCs w:val="28"/>
              </w:rPr>
              <w:t xml:space="preserve">Методы </w:t>
            </w:r>
            <w:r>
              <w:rPr>
                <w:rFonts w:eastAsia="Calibri"/>
                <w:bCs/>
                <w:sz w:val="28"/>
                <w:szCs w:val="28"/>
              </w:rPr>
              <w:t xml:space="preserve">проведения </w:t>
            </w:r>
            <w:r w:rsidRPr="00212DD1">
              <w:rPr>
                <w:rFonts w:eastAsia="Calibri"/>
                <w:bCs/>
                <w:sz w:val="28"/>
                <w:szCs w:val="28"/>
              </w:rPr>
              <w:t>параллелометрии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r w:rsidRPr="00212DD1">
              <w:rPr>
                <w:bCs/>
                <w:sz w:val="28"/>
                <w:szCs w:val="28"/>
              </w:rPr>
              <w:t xml:space="preserve"> Измерение глубины </w:t>
            </w:r>
            <w:r w:rsidRPr="00212DD1">
              <w:rPr>
                <w:sz w:val="28"/>
                <w:szCs w:val="28"/>
              </w:rPr>
              <w:t>поднутрения</w:t>
            </w:r>
            <w:r w:rsidRPr="00212DD1">
              <w:rPr>
                <w:bCs/>
                <w:sz w:val="28"/>
                <w:szCs w:val="28"/>
              </w:rPr>
              <w:t xml:space="preserve"> (у</w:t>
            </w:r>
            <w:r>
              <w:rPr>
                <w:bCs/>
                <w:sz w:val="28"/>
                <w:szCs w:val="28"/>
              </w:rPr>
              <w:t>держивающей, ретенционной) зоны</w:t>
            </w:r>
          </w:p>
        </w:tc>
        <w:tc>
          <w:tcPr>
            <w:tcW w:w="992" w:type="dxa"/>
            <w:vMerge/>
          </w:tcPr>
          <w:p w:rsidR="000E1C61" w:rsidRPr="00212DD1" w:rsidRDefault="000E1C61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E1C61" w:rsidRDefault="000E1C61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33540" w:rsidRPr="00212DD1" w:rsidTr="00433540">
        <w:trPr>
          <w:trHeight w:val="520"/>
        </w:trPr>
        <w:tc>
          <w:tcPr>
            <w:tcW w:w="4077" w:type="dxa"/>
            <w:gridSpan w:val="3"/>
            <w:vMerge/>
          </w:tcPr>
          <w:p w:rsidR="00433540" w:rsidRPr="00DB1540" w:rsidRDefault="00433540" w:rsidP="00F66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433540" w:rsidRPr="00212DD1" w:rsidRDefault="00433540" w:rsidP="00F664C4">
            <w:pPr>
              <w:pStyle w:val="a5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212DD1">
              <w:rPr>
                <w:sz w:val="28"/>
                <w:szCs w:val="28"/>
              </w:rPr>
              <w:t>Выбор типа кламмера.</w:t>
            </w:r>
            <w:r w:rsidRPr="00212DD1">
              <w:rPr>
                <w:rFonts w:eastAsia="Calibri"/>
                <w:bCs/>
                <w:sz w:val="28"/>
                <w:szCs w:val="28"/>
              </w:rPr>
              <w:t>Планировани</w:t>
            </w:r>
            <w:r>
              <w:rPr>
                <w:rFonts w:eastAsia="Calibri"/>
                <w:bCs/>
                <w:sz w:val="28"/>
                <w:szCs w:val="28"/>
              </w:rPr>
              <w:t>е</w:t>
            </w:r>
            <w:r w:rsidRPr="00212DD1">
              <w:rPr>
                <w:rFonts w:eastAsia="Calibri"/>
                <w:bCs/>
                <w:sz w:val="28"/>
                <w:szCs w:val="28"/>
              </w:rPr>
              <w:t xml:space="preserve"> конструкции каркаса бюгельного протеза. Черчение  конструкционных элементов каркаса  на рабочей модели</w:t>
            </w:r>
          </w:p>
        </w:tc>
        <w:tc>
          <w:tcPr>
            <w:tcW w:w="992" w:type="dxa"/>
            <w:vMerge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5264C" w:rsidRPr="00212DD1" w:rsidTr="00433540">
        <w:tc>
          <w:tcPr>
            <w:tcW w:w="4077" w:type="dxa"/>
            <w:gridSpan w:val="3"/>
            <w:vMerge w:val="restart"/>
          </w:tcPr>
          <w:p w:rsidR="00F5264C" w:rsidRPr="00B41817" w:rsidRDefault="00F5264C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154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</w:t>
            </w:r>
            <w:r w:rsidR="00752C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  <w:r w:rsidR="001F01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r w:rsidR="00752C25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  <w:r w:rsidR="001F0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540">
              <w:rPr>
                <w:rFonts w:ascii="Times New Roman" w:hAnsi="Times New Roman" w:cs="Times New Roman"/>
                <w:sz w:val="28"/>
                <w:szCs w:val="28"/>
              </w:rPr>
              <w:t>изгото</w:t>
            </w:r>
            <w:r w:rsidRPr="00DB15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B1540">
              <w:rPr>
                <w:rFonts w:ascii="Times New Roman" w:hAnsi="Times New Roman" w:cs="Times New Roman"/>
                <w:sz w:val="28"/>
                <w:szCs w:val="28"/>
              </w:rPr>
              <w:t>ления  цельнолитого</w:t>
            </w:r>
            <w:r w:rsidR="001F0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C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каркаса бюгельного </w:t>
            </w:r>
            <w:r w:rsidRPr="00DB154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протеза</w:t>
            </w:r>
          </w:p>
        </w:tc>
        <w:tc>
          <w:tcPr>
            <w:tcW w:w="8789" w:type="dxa"/>
            <w:gridSpan w:val="3"/>
          </w:tcPr>
          <w:p w:rsidR="00F5264C" w:rsidRPr="00212DD1" w:rsidRDefault="00F5264C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40" w:rsidRPr="00212DD1" w:rsidTr="0024754F">
        <w:trPr>
          <w:trHeight w:val="2360"/>
        </w:trPr>
        <w:tc>
          <w:tcPr>
            <w:tcW w:w="4077" w:type="dxa"/>
            <w:gridSpan w:val="3"/>
            <w:vMerge/>
          </w:tcPr>
          <w:p w:rsidR="00433540" w:rsidRPr="00DB1540" w:rsidRDefault="00433540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433540" w:rsidRPr="00212DD1" w:rsidRDefault="00433540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изготовления цельнолитого 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каркаса бюгельного протеза, отлитого со снятием с рабочей  модели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Технология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изготовления цельнолитого 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каркаса бюгельного протеза, отлитого на огнеупорной модели. Технология  подготовки модели к дублированию, дублиров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ние модели,   методы, материалы, оборудование. Технология изгото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ления огнеупорной модели,  материалы и оборудование.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модели к дублированию </w:t>
            </w:r>
          </w:p>
        </w:tc>
        <w:tc>
          <w:tcPr>
            <w:tcW w:w="992" w:type="dxa"/>
            <w:vMerge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33540" w:rsidRPr="00212DD1" w:rsidRDefault="0043354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5264C" w:rsidRPr="00212DD1" w:rsidTr="000E1C61">
        <w:tc>
          <w:tcPr>
            <w:tcW w:w="4077" w:type="dxa"/>
            <w:gridSpan w:val="3"/>
            <w:vMerge w:val="restart"/>
          </w:tcPr>
          <w:p w:rsidR="00F5264C" w:rsidRPr="00DB1540" w:rsidRDefault="00BD52F0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1.8</w:t>
            </w:r>
            <w:r w:rsidR="001F01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264C" w:rsidRPr="00DB1540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Моделирование во</w:t>
            </w:r>
            <w:r w:rsidR="00F5264C" w:rsidRPr="00DB154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5264C" w:rsidRPr="00DB1540">
              <w:rPr>
                <w:rFonts w:ascii="Times New Roman" w:hAnsi="Times New Roman" w:cs="Times New Roman"/>
                <w:sz w:val="28"/>
                <w:szCs w:val="28"/>
              </w:rPr>
              <w:t>ковой композиции каркаса б</w:t>
            </w:r>
            <w:r w:rsidR="00F5264C" w:rsidRPr="00DB154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F5264C" w:rsidRPr="00DB1540">
              <w:rPr>
                <w:rFonts w:ascii="Times New Roman" w:hAnsi="Times New Roman" w:cs="Times New Roman"/>
                <w:sz w:val="28"/>
                <w:szCs w:val="28"/>
              </w:rPr>
              <w:t>гельного протеза</w:t>
            </w:r>
          </w:p>
        </w:tc>
        <w:tc>
          <w:tcPr>
            <w:tcW w:w="8789" w:type="dxa"/>
            <w:gridSpan w:val="3"/>
          </w:tcPr>
          <w:p w:rsidR="00F5264C" w:rsidRPr="00212DD1" w:rsidRDefault="00F5264C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C61" w:rsidRPr="00212DD1" w:rsidTr="000E1C61">
        <w:tc>
          <w:tcPr>
            <w:tcW w:w="4077" w:type="dxa"/>
            <w:gridSpan w:val="3"/>
            <w:vMerge/>
          </w:tcPr>
          <w:p w:rsidR="000E1C61" w:rsidRDefault="000E1C61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0E1C61" w:rsidRPr="000E1C61" w:rsidRDefault="000E1C61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E1C61">
              <w:rPr>
                <w:rFonts w:ascii="Times New Roman" w:hAnsi="Times New Roman" w:cs="Times New Roman"/>
                <w:sz w:val="28"/>
                <w:szCs w:val="28"/>
              </w:rPr>
              <w:t>етодики моделирования восковой компози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каркаса бюгельного протеза,</w:t>
            </w:r>
            <w:r w:rsidRPr="000E1C61">
              <w:rPr>
                <w:rFonts w:ascii="Times New Roman" w:hAnsi="Times New Roman" w:cs="Times New Roman"/>
                <w:sz w:val="28"/>
                <w:szCs w:val="28"/>
              </w:rPr>
              <w:t xml:space="preserve"> их характеристика. Моделировочный воск, применяемый при моделировании каркаса. </w:t>
            </w:r>
          </w:p>
        </w:tc>
        <w:tc>
          <w:tcPr>
            <w:tcW w:w="992" w:type="dxa"/>
            <w:vMerge/>
          </w:tcPr>
          <w:p w:rsidR="000E1C61" w:rsidRPr="00212DD1" w:rsidRDefault="000E1C61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1C61" w:rsidRPr="00212DD1" w:rsidRDefault="000E1C61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264C" w:rsidRPr="00212DD1" w:rsidTr="000E1C61">
        <w:trPr>
          <w:trHeight w:val="586"/>
        </w:trPr>
        <w:tc>
          <w:tcPr>
            <w:tcW w:w="4077" w:type="dxa"/>
            <w:gridSpan w:val="3"/>
            <w:vMerge/>
            <w:tcBorders>
              <w:bottom w:val="single" w:sz="4" w:space="0" w:color="auto"/>
            </w:tcBorders>
          </w:tcPr>
          <w:p w:rsidR="00F5264C" w:rsidRPr="00212DD1" w:rsidRDefault="00F5264C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F5264C" w:rsidRPr="00212DD1" w:rsidRDefault="000E1C61" w:rsidP="00B97545">
            <w:pPr>
              <w:pStyle w:val="Default"/>
              <w:jc w:val="both"/>
              <w:rPr>
                <w:sz w:val="28"/>
                <w:szCs w:val="28"/>
              </w:rPr>
            </w:pPr>
            <w:r w:rsidRPr="000E1C61">
              <w:rPr>
                <w:sz w:val="28"/>
                <w:szCs w:val="28"/>
              </w:rPr>
              <w:t>Технология моделирования восковой композиции каркаса бюгельного протеза</w:t>
            </w:r>
            <w:r>
              <w:rPr>
                <w:sz w:val="28"/>
                <w:szCs w:val="28"/>
              </w:rPr>
              <w:t xml:space="preserve">. </w:t>
            </w:r>
            <w:r w:rsidRPr="000E1C61">
              <w:rPr>
                <w:sz w:val="28"/>
                <w:szCs w:val="28"/>
              </w:rPr>
              <w:t>Подготовка  восковой композиции каркаса к литью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97545" w:rsidRPr="00212DD1" w:rsidTr="009F0C3F">
        <w:tc>
          <w:tcPr>
            <w:tcW w:w="4077" w:type="dxa"/>
            <w:gridSpan w:val="3"/>
            <w:vMerge w:val="restart"/>
          </w:tcPr>
          <w:p w:rsidR="00B97545" w:rsidRPr="009D482C" w:rsidRDefault="00B97545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D482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  <w:r w:rsidR="001F01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9D482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делка каркаса б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ю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гельного протеза, припасовка на модель</w:t>
            </w:r>
          </w:p>
        </w:tc>
        <w:tc>
          <w:tcPr>
            <w:tcW w:w="8789" w:type="dxa"/>
            <w:gridSpan w:val="3"/>
          </w:tcPr>
          <w:p w:rsidR="00B97545" w:rsidRPr="00212DD1" w:rsidRDefault="00B97545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92" w:type="dxa"/>
            <w:vMerge w:val="restart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545" w:rsidRPr="00212DD1" w:rsidTr="008A7F5F">
        <w:trPr>
          <w:trHeight w:val="1610"/>
        </w:trPr>
        <w:tc>
          <w:tcPr>
            <w:tcW w:w="4077" w:type="dxa"/>
            <w:gridSpan w:val="3"/>
            <w:vMerge/>
          </w:tcPr>
          <w:p w:rsidR="00B97545" w:rsidRPr="009D482C" w:rsidRDefault="00B97545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B97545" w:rsidRPr="00212DD1" w:rsidRDefault="00B97545" w:rsidP="00B97545">
            <w:pPr>
              <w:pStyle w:val="211"/>
              <w:snapToGrid w:val="0"/>
              <w:spacing w:after="0" w:line="240" w:lineRule="auto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Замена восковой композиции каркаса протеза на металл. </w:t>
            </w:r>
            <w:r w:rsidRPr="00212DD1">
              <w:rPr>
                <w:sz w:val="28"/>
                <w:szCs w:val="28"/>
              </w:rPr>
              <w:t>Припасовка каркаса бюгельного протеза на рабоч</w:t>
            </w:r>
            <w:r>
              <w:rPr>
                <w:sz w:val="28"/>
                <w:szCs w:val="28"/>
              </w:rPr>
              <w:t>ую модель, требования к каркасу</w:t>
            </w:r>
            <w:r w:rsidRPr="00212DD1">
              <w:rPr>
                <w:sz w:val="28"/>
                <w:szCs w:val="28"/>
              </w:rPr>
              <w:t>. Обработка каркаса бюгельного протеза, применяемые материалы, инструменты</w:t>
            </w:r>
            <w:r>
              <w:rPr>
                <w:sz w:val="28"/>
                <w:szCs w:val="28"/>
              </w:rPr>
              <w:t xml:space="preserve">. </w:t>
            </w:r>
            <w:r w:rsidRPr="00212DD1">
              <w:rPr>
                <w:sz w:val="28"/>
                <w:szCs w:val="28"/>
              </w:rPr>
              <w:t>Проверка конструкции каркаса бюгельного пр</w:t>
            </w:r>
            <w:r>
              <w:rPr>
                <w:sz w:val="28"/>
                <w:szCs w:val="28"/>
              </w:rPr>
              <w:t>отеза в полости рта</w:t>
            </w:r>
          </w:p>
        </w:tc>
        <w:tc>
          <w:tcPr>
            <w:tcW w:w="992" w:type="dxa"/>
            <w:vMerge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97545" w:rsidRPr="00212DD1" w:rsidTr="008A7F5F">
        <w:trPr>
          <w:trHeight w:val="654"/>
        </w:trPr>
        <w:tc>
          <w:tcPr>
            <w:tcW w:w="4077" w:type="dxa"/>
            <w:gridSpan w:val="3"/>
            <w:vMerge/>
          </w:tcPr>
          <w:p w:rsidR="00B97545" w:rsidRPr="009D482C" w:rsidRDefault="00B97545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7545" w:rsidRPr="00212DD1" w:rsidRDefault="00B97545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7545">
              <w:rPr>
                <w:rFonts w:ascii="Times New Roman" w:hAnsi="Times New Roman" w:cs="Times New Roman"/>
                <w:sz w:val="28"/>
                <w:szCs w:val="28"/>
              </w:rPr>
              <w:t>Технология припасовки каркаса бюгельного протеза на рабочую м</w:t>
            </w:r>
            <w:r w:rsidRPr="00B975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7545">
              <w:rPr>
                <w:rFonts w:ascii="Times New Roman" w:hAnsi="Times New Roman" w:cs="Times New Roman"/>
                <w:sz w:val="28"/>
                <w:szCs w:val="28"/>
              </w:rPr>
              <w:t>дель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Технология шлифовки, полировки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каркаса бюгельного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ротеза</w:t>
            </w:r>
          </w:p>
        </w:tc>
        <w:tc>
          <w:tcPr>
            <w:tcW w:w="992" w:type="dxa"/>
            <w:vMerge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97545" w:rsidRPr="00212DD1" w:rsidTr="00433540">
        <w:tc>
          <w:tcPr>
            <w:tcW w:w="4077" w:type="dxa"/>
            <w:gridSpan w:val="3"/>
            <w:vMerge w:val="restart"/>
          </w:tcPr>
          <w:p w:rsidR="00B97545" w:rsidRPr="009D482C" w:rsidRDefault="00B97545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D482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10 </w:t>
            </w:r>
            <w:r w:rsidRPr="009D482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Постановка искусс</w:t>
            </w:r>
            <w:r w:rsidRPr="009D482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</w:t>
            </w:r>
            <w:r w:rsidRPr="009D482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венных зубов</w:t>
            </w:r>
          </w:p>
        </w:tc>
        <w:tc>
          <w:tcPr>
            <w:tcW w:w="8789" w:type="dxa"/>
            <w:gridSpan w:val="3"/>
          </w:tcPr>
          <w:p w:rsidR="00B97545" w:rsidRPr="00212DD1" w:rsidRDefault="00B97545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992" w:type="dxa"/>
            <w:vMerge w:val="restart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545" w:rsidRPr="00212DD1" w:rsidTr="00433540">
        <w:trPr>
          <w:trHeight w:val="330"/>
        </w:trPr>
        <w:tc>
          <w:tcPr>
            <w:tcW w:w="4077" w:type="dxa"/>
            <w:gridSpan w:val="3"/>
            <w:vMerge/>
          </w:tcPr>
          <w:p w:rsidR="00B97545" w:rsidRPr="009D482C" w:rsidRDefault="00B97545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7545" w:rsidRPr="00212DD1" w:rsidRDefault="00B97545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Технология подбора, постановки искусственных зубов на восковом б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зисе, особенности.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Технология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моделирования бази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 бюгельного зубного  протеза</w:t>
            </w:r>
          </w:p>
        </w:tc>
        <w:tc>
          <w:tcPr>
            <w:tcW w:w="992" w:type="dxa"/>
            <w:vMerge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97545" w:rsidRPr="00212DD1" w:rsidTr="008A7F5F">
        <w:trPr>
          <w:trHeight w:val="150"/>
        </w:trPr>
        <w:tc>
          <w:tcPr>
            <w:tcW w:w="4077" w:type="dxa"/>
            <w:gridSpan w:val="3"/>
            <w:vMerge/>
          </w:tcPr>
          <w:p w:rsidR="00B97545" w:rsidRPr="009D482C" w:rsidRDefault="00B97545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7545" w:rsidRPr="00212DD1" w:rsidRDefault="00B97545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Проверка конструкции бюгельного протеза в полости рта, требования.</w:t>
            </w:r>
          </w:p>
        </w:tc>
        <w:tc>
          <w:tcPr>
            <w:tcW w:w="992" w:type="dxa"/>
            <w:vMerge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97545" w:rsidRPr="00212DD1" w:rsidTr="00433540">
        <w:trPr>
          <w:trHeight w:val="150"/>
        </w:trPr>
        <w:tc>
          <w:tcPr>
            <w:tcW w:w="4077" w:type="dxa"/>
            <w:gridSpan w:val="3"/>
            <w:vMerge/>
            <w:tcBorders>
              <w:bottom w:val="single" w:sz="4" w:space="0" w:color="auto"/>
            </w:tcBorders>
          </w:tcPr>
          <w:p w:rsidR="00B97545" w:rsidRPr="009D482C" w:rsidRDefault="00B97545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7545" w:rsidRPr="00BD52F0" w:rsidRDefault="00B97545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2F0">
              <w:rPr>
                <w:rFonts w:ascii="Times New Roman" w:hAnsi="Times New Roman" w:cs="Times New Roman"/>
                <w:sz w:val="28"/>
                <w:szCs w:val="28"/>
              </w:rPr>
              <w:t>Технология окончательного моделирования  базисов бюгельн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теза, требования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97545" w:rsidRPr="00212DD1" w:rsidTr="00433540">
        <w:tc>
          <w:tcPr>
            <w:tcW w:w="4077" w:type="dxa"/>
            <w:gridSpan w:val="3"/>
            <w:vMerge w:val="restart"/>
          </w:tcPr>
          <w:p w:rsidR="00B97545" w:rsidRPr="009D482C" w:rsidRDefault="00B97545" w:rsidP="00B975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1.11 </w:t>
            </w:r>
            <w:r w:rsidRPr="009D482C">
              <w:rPr>
                <w:sz w:val="28"/>
                <w:szCs w:val="28"/>
              </w:rPr>
              <w:t>Гипсовка модели в кювету. Замена воска на плас</w:t>
            </w:r>
            <w:r w:rsidRPr="009D482C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массу. Отделка </w:t>
            </w:r>
            <w:r w:rsidRPr="009D482C">
              <w:rPr>
                <w:sz w:val="28"/>
                <w:szCs w:val="28"/>
              </w:rPr>
              <w:t>базисов б</w:t>
            </w:r>
            <w:r w:rsidRPr="009D482C">
              <w:rPr>
                <w:sz w:val="28"/>
                <w:szCs w:val="28"/>
              </w:rPr>
              <w:t>ю</w:t>
            </w:r>
            <w:r w:rsidRPr="009D482C">
              <w:rPr>
                <w:sz w:val="28"/>
                <w:szCs w:val="28"/>
              </w:rPr>
              <w:t>гельного   протеза</w:t>
            </w:r>
          </w:p>
        </w:tc>
        <w:tc>
          <w:tcPr>
            <w:tcW w:w="8789" w:type="dxa"/>
            <w:gridSpan w:val="3"/>
          </w:tcPr>
          <w:p w:rsidR="00B97545" w:rsidRPr="00212DD1" w:rsidRDefault="00B97545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545" w:rsidRPr="00212DD1" w:rsidTr="00433540">
        <w:trPr>
          <w:trHeight w:val="687"/>
        </w:trPr>
        <w:tc>
          <w:tcPr>
            <w:tcW w:w="4077" w:type="dxa"/>
            <w:gridSpan w:val="3"/>
            <w:vMerge/>
          </w:tcPr>
          <w:p w:rsidR="00B97545" w:rsidRPr="009D482C" w:rsidRDefault="00B97545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B97545" w:rsidRPr="00212DD1" w:rsidRDefault="00B97545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подготовки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гипсовки модели  в кювету, особенности. Технология замены воска на пластмассу. Отделка базисов бюгельного зубного протеза. </w:t>
            </w:r>
          </w:p>
        </w:tc>
        <w:tc>
          <w:tcPr>
            <w:tcW w:w="992" w:type="dxa"/>
            <w:vMerge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97545" w:rsidRPr="00212DD1" w:rsidTr="00433540">
        <w:trPr>
          <w:trHeight w:val="687"/>
        </w:trPr>
        <w:tc>
          <w:tcPr>
            <w:tcW w:w="4077" w:type="dxa"/>
            <w:gridSpan w:val="3"/>
            <w:vMerge/>
          </w:tcPr>
          <w:p w:rsidR="00B97545" w:rsidRPr="009D482C" w:rsidRDefault="00B97545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B97545" w:rsidRPr="00212DD1" w:rsidRDefault="00B97545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возможных ошибок,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причины и способы их устранения.</w:t>
            </w:r>
            <w:r w:rsidR="001F0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Современная методика изготовления базисов бюгельного протеза</w:t>
            </w:r>
          </w:p>
        </w:tc>
        <w:tc>
          <w:tcPr>
            <w:tcW w:w="992" w:type="dxa"/>
            <w:vMerge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264C" w:rsidRPr="00212DD1" w:rsidTr="00433540">
        <w:tc>
          <w:tcPr>
            <w:tcW w:w="4077" w:type="dxa"/>
            <w:gridSpan w:val="3"/>
            <w:vMerge w:val="restart"/>
          </w:tcPr>
          <w:p w:rsidR="00F5264C" w:rsidRPr="009D482C" w:rsidRDefault="00F5264C" w:rsidP="00B97545">
            <w:pPr>
              <w:pStyle w:val="Default"/>
              <w:jc w:val="both"/>
              <w:rPr>
                <w:sz w:val="28"/>
                <w:szCs w:val="28"/>
              </w:rPr>
            </w:pPr>
            <w:r w:rsidRPr="009D482C">
              <w:rPr>
                <w:sz w:val="28"/>
                <w:szCs w:val="28"/>
              </w:rPr>
              <w:t>Тема 1.1</w:t>
            </w:r>
            <w:r w:rsidR="00BD52F0">
              <w:rPr>
                <w:sz w:val="28"/>
                <w:szCs w:val="28"/>
              </w:rPr>
              <w:t>2</w:t>
            </w:r>
            <w:r w:rsidR="006832DD" w:rsidRPr="00212DD1">
              <w:rPr>
                <w:sz w:val="28"/>
                <w:szCs w:val="28"/>
              </w:rPr>
              <w:t>Припасовка</w:t>
            </w:r>
            <w:r w:rsidR="00BD52F0">
              <w:rPr>
                <w:sz w:val="28"/>
                <w:szCs w:val="28"/>
              </w:rPr>
              <w:t>и налож</w:t>
            </w:r>
            <w:r w:rsidR="00BD52F0">
              <w:rPr>
                <w:sz w:val="28"/>
                <w:szCs w:val="28"/>
              </w:rPr>
              <w:t>е</w:t>
            </w:r>
            <w:r w:rsidR="00BD52F0">
              <w:rPr>
                <w:sz w:val="28"/>
                <w:szCs w:val="28"/>
              </w:rPr>
              <w:t xml:space="preserve">ние </w:t>
            </w:r>
            <w:r w:rsidRPr="009D482C">
              <w:rPr>
                <w:sz w:val="28"/>
                <w:szCs w:val="28"/>
              </w:rPr>
              <w:t>бюгельного протеза в п</w:t>
            </w:r>
            <w:r w:rsidRPr="009D482C">
              <w:rPr>
                <w:sz w:val="28"/>
                <w:szCs w:val="28"/>
              </w:rPr>
              <w:t>о</w:t>
            </w:r>
            <w:r w:rsidRPr="009D482C">
              <w:rPr>
                <w:sz w:val="28"/>
                <w:szCs w:val="28"/>
              </w:rPr>
              <w:t>лости рта</w:t>
            </w:r>
          </w:p>
        </w:tc>
        <w:tc>
          <w:tcPr>
            <w:tcW w:w="8789" w:type="dxa"/>
            <w:gridSpan w:val="3"/>
          </w:tcPr>
          <w:p w:rsidR="00F5264C" w:rsidRPr="00212DD1" w:rsidRDefault="00F5264C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264C" w:rsidRPr="00212DD1" w:rsidTr="00433540">
        <w:tc>
          <w:tcPr>
            <w:tcW w:w="4077" w:type="dxa"/>
            <w:gridSpan w:val="3"/>
            <w:vMerge/>
          </w:tcPr>
          <w:p w:rsidR="00F5264C" w:rsidRPr="009D482C" w:rsidRDefault="00F5264C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F5264C" w:rsidRPr="00212DD1" w:rsidRDefault="00F5264C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Проведение оценки качества</w:t>
            </w:r>
            <w:r w:rsidR="001F0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2DD">
              <w:rPr>
                <w:rFonts w:ascii="Times New Roman" w:hAnsi="Times New Roman" w:cs="Times New Roman"/>
                <w:sz w:val="28"/>
                <w:szCs w:val="28"/>
              </w:rPr>
              <w:t>бюгельного протеза</w:t>
            </w:r>
            <w:r w:rsidR="00B41817">
              <w:rPr>
                <w:rFonts w:ascii="Times New Roman" w:hAnsi="Times New Roman" w:cs="Times New Roman"/>
                <w:sz w:val="28"/>
                <w:szCs w:val="28"/>
              </w:rPr>
              <w:t>, требования</w:t>
            </w:r>
          </w:p>
        </w:tc>
        <w:tc>
          <w:tcPr>
            <w:tcW w:w="992" w:type="dxa"/>
            <w:vMerge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5264C" w:rsidRPr="00212DD1" w:rsidTr="00433540">
        <w:trPr>
          <w:trHeight w:val="735"/>
        </w:trPr>
        <w:tc>
          <w:tcPr>
            <w:tcW w:w="4077" w:type="dxa"/>
            <w:gridSpan w:val="3"/>
            <w:vMerge/>
          </w:tcPr>
          <w:p w:rsidR="00F5264C" w:rsidRPr="009D482C" w:rsidRDefault="00F5264C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F5264C" w:rsidRPr="00212DD1" w:rsidRDefault="00F5264C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Припасовка и фиксация  бюгельного зубного  протеза в полости рта.</w:t>
            </w:r>
            <w:r w:rsidR="001F0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Рекомендации пациенту по уходу за протезом и гигиене полости рта.</w:t>
            </w:r>
            <w:r w:rsidR="001F0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Проведение корре</w:t>
            </w:r>
            <w:r w:rsidR="00B41817">
              <w:rPr>
                <w:rFonts w:ascii="Times New Roman" w:hAnsi="Times New Roman" w:cs="Times New Roman"/>
                <w:sz w:val="28"/>
                <w:szCs w:val="28"/>
              </w:rPr>
              <w:t>кции  бюгельных зубных протезов</w:t>
            </w:r>
          </w:p>
        </w:tc>
        <w:tc>
          <w:tcPr>
            <w:tcW w:w="992" w:type="dxa"/>
            <w:vMerge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64C" w:rsidRPr="00212DD1" w:rsidRDefault="00F5264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97545" w:rsidRPr="00212DD1" w:rsidTr="00433540">
        <w:trPr>
          <w:trHeight w:val="255"/>
        </w:trPr>
        <w:tc>
          <w:tcPr>
            <w:tcW w:w="4077" w:type="dxa"/>
            <w:gridSpan w:val="3"/>
            <w:vMerge w:val="restart"/>
          </w:tcPr>
          <w:p w:rsidR="00B97545" w:rsidRPr="006832DD" w:rsidRDefault="00B97545" w:rsidP="00B97545">
            <w:pPr>
              <w:pStyle w:val="Default"/>
              <w:jc w:val="both"/>
              <w:rPr>
                <w:sz w:val="28"/>
                <w:szCs w:val="28"/>
              </w:rPr>
            </w:pPr>
            <w:r w:rsidRPr="009D482C">
              <w:rPr>
                <w:sz w:val="28"/>
                <w:szCs w:val="28"/>
              </w:rPr>
              <w:t>Тема 1.1</w:t>
            </w:r>
            <w:r>
              <w:rPr>
                <w:sz w:val="28"/>
                <w:szCs w:val="28"/>
              </w:rPr>
              <w:t>3Починка бюгельного</w:t>
            </w:r>
            <w:r w:rsidRPr="009D482C">
              <w:rPr>
                <w:sz w:val="28"/>
                <w:szCs w:val="28"/>
              </w:rPr>
              <w:t xml:space="preserve"> протеза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B97545" w:rsidRPr="00212DD1" w:rsidRDefault="00B97545" w:rsidP="00B9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992" w:type="dxa"/>
            <w:vMerge w:val="restart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pct15" w:color="auto" w:fill="auto"/>
            <w:vAlign w:val="center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545" w:rsidRPr="00212DD1" w:rsidTr="00433540">
        <w:trPr>
          <w:trHeight w:val="240"/>
        </w:trPr>
        <w:tc>
          <w:tcPr>
            <w:tcW w:w="4077" w:type="dxa"/>
            <w:gridSpan w:val="3"/>
            <w:vMerge/>
          </w:tcPr>
          <w:p w:rsidR="00B97545" w:rsidRPr="009D482C" w:rsidRDefault="00B97545" w:rsidP="00B97545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B97545" w:rsidRPr="0015291F" w:rsidRDefault="00B97545" w:rsidP="00B97545">
            <w:pPr>
              <w:pStyle w:val="a5"/>
              <w:snapToGrid w:val="0"/>
              <w:spacing w:after="0"/>
              <w:ind w:left="28"/>
              <w:jc w:val="both"/>
              <w:rPr>
                <w:sz w:val="28"/>
                <w:szCs w:val="28"/>
              </w:rPr>
            </w:pPr>
            <w:r w:rsidRPr="00212DD1">
              <w:rPr>
                <w:sz w:val="28"/>
                <w:szCs w:val="28"/>
              </w:rPr>
              <w:t>Ошибки ортопедического</w:t>
            </w:r>
            <w:r>
              <w:rPr>
                <w:sz w:val="28"/>
                <w:szCs w:val="28"/>
              </w:rPr>
              <w:t xml:space="preserve"> лечения с помощью бюгельного </w:t>
            </w:r>
            <w:r w:rsidRPr="00212DD1">
              <w:rPr>
                <w:sz w:val="28"/>
                <w:szCs w:val="28"/>
              </w:rPr>
              <w:t>протеза.</w:t>
            </w:r>
            <w:r w:rsidR="001F01B3">
              <w:rPr>
                <w:sz w:val="28"/>
                <w:szCs w:val="28"/>
              </w:rPr>
              <w:t xml:space="preserve"> </w:t>
            </w:r>
            <w:r w:rsidRPr="00212DD1">
              <w:rPr>
                <w:sz w:val="28"/>
                <w:szCs w:val="28"/>
              </w:rPr>
              <w:t>Причины поломок бюгельных протезов. Виды поломок и технология починки бюгельных протезов.</w:t>
            </w:r>
            <w:r w:rsidR="001F01B3">
              <w:rPr>
                <w:sz w:val="28"/>
                <w:szCs w:val="28"/>
              </w:rPr>
              <w:t xml:space="preserve"> </w:t>
            </w:r>
            <w:r w:rsidR="001F01B3">
              <w:rPr>
                <w:rFonts w:eastAsia="Calibri"/>
                <w:bCs/>
                <w:sz w:val="28"/>
                <w:szCs w:val="28"/>
              </w:rPr>
              <w:t>Клинико-</w:t>
            </w:r>
            <w:r>
              <w:rPr>
                <w:rFonts w:eastAsia="Calibri"/>
                <w:bCs/>
                <w:sz w:val="28"/>
                <w:szCs w:val="28"/>
              </w:rPr>
              <w:t xml:space="preserve">лабораторные этапы </w:t>
            </w:r>
            <w:r w:rsidRPr="00212DD1">
              <w:rPr>
                <w:rFonts w:eastAsia="Calibri"/>
                <w:bCs/>
                <w:sz w:val="28"/>
                <w:szCs w:val="28"/>
              </w:rPr>
              <w:lastRenderedPageBreak/>
              <w:t>изготовления паяного бюгельного протеза</w:t>
            </w:r>
          </w:p>
        </w:tc>
        <w:tc>
          <w:tcPr>
            <w:tcW w:w="992" w:type="dxa"/>
            <w:vMerge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97545" w:rsidRPr="00212DD1" w:rsidTr="00D11FE1">
        <w:trPr>
          <w:trHeight w:val="604"/>
        </w:trPr>
        <w:tc>
          <w:tcPr>
            <w:tcW w:w="4077" w:type="dxa"/>
            <w:gridSpan w:val="3"/>
            <w:vMerge/>
          </w:tcPr>
          <w:p w:rsidR="00B97545" w:rsidRPr="009D482C" w:rsidRDefault="00B97545" w:rsidP="00B97545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B97545" w:rsidRPr="00212DD1" w:rsidRDefault="00B97545" w:rsidP="00B9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и особенности починки бюгельного зубног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протеза при отломе кламмера, при удалении опорного зуба</w:t>
            </w:r>
          </w:p>
        </w:tc>
        <w:tc>
          <w:tcPr>
            <w:tcW w:w="992" w:type="dxa"/>
            <w:vMerge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7545" w:rsidRPr="00212DD1" w:rsidRDefault="00B97545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77568" w:rsidRPr="00212DD1" w:rsidTr="009F0C3F">
        <w:trPr>
          <w:trHeight w:val="241"/>
        </w:trPr>
        <w:tc>
          <w:tcPr>
            <w:tcW w:w="4077" w:type="dxa"/>
            <w:gridSpan w:val="3"/>
            <w:vMerge w:val="restart"/>
          </w:tcPr>
          <w:p w:rsidR="00877568" w:rsidRPr="009D482C" w:rsidRDefault="00877568" w:rsidP="00075B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1.14 Технология изгото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ления </w:t>
            </w:r>
            <w:r w:rsidRPr="009D482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бюге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льных </w:t>
            </w:r>
            <w:r w:rsidRPr="009D482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протезов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877568" w:rsidRPr="00212DD1" w:rsidRDefault="00877568" w:rsidP="00F664C4">
            <w:pPr>
              <w:pStyle w:val="Default"/>
              <w:rPr>
                <w:b/>
                <w:sz w:val="28"/>
                <w:szCs w:val="28"/>
              </w:rPr>
            </w:pPr>
            <w:r w:rsidRPr="00212DD1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</w:tcPr>
          <w:p w:rsidR="00877568" w:rsidRPr="001B72AF" w:rsidRDefault="003D291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2AF">
              <w:rPr>
                <w:rFonts w:ascii="Times New Roman" w:hAnsi="Times New Roman" w:cs="Times New Roman"/>
                <w:b/>
                <w:sz w:val="28"/>
                <w:szCs w:val="28"/>
              </w:rPr>
              <w:t>160</w:t>
            </w:r>
          </w:p>
        </w:tc>
        <w:tc>
          <w:tcPr>
            <w:tcW w:w="1276" w:type="dxa"/>
            <w:vMerge w:val="restart"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D34E6C">
        <w:trPr>
          <w:trHeight w:val="648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877568" w:rsidRPr="00433540" w:rsidRDefault="00877568" w:rsidP="00D6410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5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D34E6C">
              <w:rPr>
                <w:rFonts w:ascii="Times New Roman" w:hAnsi="Times New Roman" w:cs="Times New Roman"/>
                <w:b/>
                <w:sz w:val="28"/>
                <w:szCs w:val="28"/>
              </w:rPr>
              <w:t>Планирование и моделирование бюгельных протезов на вер</w:t>
            </w:r>
            <w:r w:rsidR="00D34E6C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D34E6C">
              <w:rPr>
                <w:rFonts w:ascii="Times New Roman" w:hAnsi="Times New Roman" w:cs="Times New Roman"/>
                <w:b/>
                <w:sz w:val="28"/>
                <w:szCs w:val="28"/>
              </w:rPr>
              <w:t>нюю и нижнюю челюсти</w:t>
            </w:r>
          </w:p>
        </w:tc>
        <w:tc>
          <w:tcPr>
            <w:tcW w:w="992" w:type="dxa"/>
            <w:vMerge w:val="restart"/>
          </w:tcPr>
          <w:p w:rsidR="00CB773B" w:rsidRPr="001B72AF" w:rsidRDefault="00CB773B" w:rsidP="003D2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2AF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221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877568" w:rsidP="00D34E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нятия оттисков</w:t>
            </w:r>
            <w:r w:rsidR="00D34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Отливка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моделей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315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080" w:type="dxa"/>
            <w:shd w:val="clear" w:color="auto" w:fill="auto"/>
          </w:tcPr>
          <w:p w:rsidR="00877568" w:rsidRPr="00D34E6C" w:rsidRDefault="00D34E6C" w:rsidP="00D34E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4E6C">
              <w:rPr>
                <w:rFonts w:ascii="Times New Roman" w:hAnsi="Times New Roman" w:cs="Times New Roman"/>
                <w:sz w:val="28"/>
                <w:szCs w:val="28"/>
              </w:rPr>
              <w:t>Проведение параллелометрии верхней челюсти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30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D34E6C" w:rsidP="00D34E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4E6C">
              <w:rPr>
                <w:rFonts w:ascii="Times New Roman" w:hAnsi="Times New Roman" w:cs="Times New Roman"/>
                <w:sz w:val="28"/>
                <w:szCs w:val="28"/>
              </w:rPr>
              <w:t>Проведение параллелометрии нижней челюсти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221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201ED8" w:rsidP="002B58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5839">
              <w:rPr>
                <w:rFonts w:ascii="Times New Roman" w:hAnsi="Times New Roman" w:cs="Times New Roman"/>
                <w:sz w:val="28"/>
                <w:szCs w:val="28"/>
              </w:rPr>
              <w:t>Планирование конструкции протеза на верхнюю челюсть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347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201ED8" w:rsidP="00075B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5839">
              <w:rPr>
                <w:rFonts w:ascii="Times New Roman" w:hAnsi="Times New Roman" w:cs="Times New Roman"/>
                <w:sz w:val="28"/>
                <w:szCs w:val="28"/>
              </w:rPr>
              <w:t>Планирование конструкции протеза на нижнюю челюсть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18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201ED8" w:rsidP="00075B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5839">
              <w:rPr>
                <w:rFonts w:ascii="Times New Roman" w:hAnsi="Times New Roman" w:cs="Times New Roman"/>
                <w:sz w:val="28"/>
                <w:szCs w:val="28"/>
              </w:rPr>
              <w:t>Моделирование кламмеров на верхнюю челюсть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18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201ED8" w:rsidP="00D64106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5839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 композиции каркаса бюгеля на вер</w:t>
            </w:r>
            <w:r w:rsidRPr="002B583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B5839">
              <w:rPr>
                <w:rFonts w:ascii="Times New Roman" w:hAnsi="Times New Roman" w:cs="Times New Roman"/>
                <w:sz w:val="28"/>
                <w:szCs w:val="28"/>
              </w:rPr>
              <w:t>нюю челюсть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18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117FB9" w:rsidP="002B58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5839">
              <w:rPr>
                <w:rFonts w:ascii="Times New Roman" w:hAnsi="Times New Roman" w:cs="Times New Roman"/>
                <w:sz w:val="28"/>
                <w:szCs w:val="28"/>
              </w:rPr>
              <w:t>Моделирование кламмеров на нижнюю челюсть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18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117FB9" w:rsidP="00075B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5839">
              <w:rPr>
                <w:rFonts w:ascii="Times New Roman" w:hAnsi="Times New Roman" w:cs="Times New Roman"/>
                <w:sz w:val="28"/>
                <w:szCs w:val="28"/>
              </w:rPr>
              <w:t>Моделирование дуги, дополнительных элементов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18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117FB9" w:rsidP="00075B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5839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 композиции каркаса бюгеля на ни</w:t>
            </w:r>
            <w:r w:rsidRPr="002B583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2B5839">
              <w:rPr>
                <w:rFonts w:ascii="Times New Roman" w:hAnsi="Times New Roman" w:cs="Times New Roman"/>
                <w:sz w:val="28"/>
                <w:szCs w:val="28"/>
              </w:rPr>
              <w:t>нюю челюсть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18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117FB9" w:rsidP="00F664C4">
            <w:pPr>
              <w:spacing w:after="0" w:line="240" w:lineRule="auto"/>
              <w:ind w:lef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литниковой системы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1E3D06">
        <w:trPr>
          <w:trHeight w:val="418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877568" w:rsidRPr="001E3D06" w:rsidRDefault="00877568" w:rsidP="00D641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35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="001E3D06" w:rsidRPr="00433540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изготовления бюгельного протеза - - 14,13,12,11,21,22,23,24 -</w:t>
            </w:r>
            <w:r w:rsidR="001E3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- 27 с цельнолитым каркасом</w:t>
            </w:r>
            <w:r w:rsidR="001E3D06" w:rsidRPr="001E01C9">
              <w:rPr>
                <w:rFonts w:ascii="Times New Roman" w:hAnsi="Times New Roman" w:cs="Times New Roman"/>
                <w:b/>
                <w:sz w:val="28"/>
                <w:szCs w:val="28"/>
              </w:rPr>
              <w:t>, отлитым на огнеупорной модели</w:t>
            </w:r>
          </w:p>
        </w:tc>
        <w:tc>
          <w:tcPr>
            <w:tcW w:w="992" w:type="dxa"/>
            <w:vMerge w:val="restart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221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075B96" w:rsidP="00075B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Снятие оттисков, отливка </w:t>
            </w:r>
            <w:r w:rsidR="00877568" w:rsidRPr="00212DD1">
              <w:rPr>
                <w:rFonts w:ascii="Times New Roman" w:hAnsi="Times New Roman" w:cs="Times New Roman"/>
                <w:sz w:val="28"/>
                <w:szCs w:val="28"/>
              </w:rPr>
              <w:t>моделей.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365AC4">
        <w:trPr>
          <w:trHeight w:val="374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модели в п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араллелометр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D11FE1">
        <w:trPr>
          <w:trHeight w:val="262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877568" w:rsidP="00075B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Планирование конструкции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отеза, черчение рисунка каркаса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27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Подг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отовка модели к дублированию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27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Дублирование модели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27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огнеупорной модели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33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каркаса  бюгельного протеза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365AC4">
        <w:trPr>
          <w:trHeight w:val="262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3F5963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Литьё кар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каса бюгельного протеза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33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3F5963" w:rsidP="00075B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Обработка, припасовка каркас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на модель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33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2438B1" w:rsidP="00075B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зготовление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оскового базиса с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луваликами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33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5519C1" w:rsidP="00075B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Подбор,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постановка искусственных зубов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9F0C3F">
        <w:trPr>
          <w:trHeight w:val="33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5519C1" w:rsidP="00551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19C1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 композиции базисов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BC557A">
        <w:trPr>
          <w:trHeight w:val="230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335352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ипсовка модели с бюгельным протезом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в кювету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365AC4">
        <w:trPr>
          <w:trHeight w:val="313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335352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365AC4">
        <w:trPr>
          <w:trHeight w:val="313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8080" w:type="dxa"/>
            <w:shd w:val="clear" w:color="auto" w:fill="auto"/>
          </w:tcPr>
          <w:p w:rsidR="00877568" w:rsidRDefault="00335352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352">
              <w:rPr>
                <w:rFonts w:ascii="Times New Roman" w:hAnsi="Times New Roman" w:cs="Times New Roman"/>
                <w:sz w:val="28"/>
                <w:szCs w:val="28"/>
              </w:rPr>
              <w:t>Выемка протеза из кюветы. Обработка бюгельного протеза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365AC4">
        <w:trPr>
          <w:trHeight w:val="361"/>
        </w:trPr>
        <w:tc>
          <w:tcPr>
            <w:tcW w:w="4077" w:type="dxa"/>
            <w:gridSpan w:val="3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2.16</w:t>
            </w:r>
          </w:p>
        </w:tc>
        <w:tc>
          <w:tcPr>
            <w:tcW w:w="8080" w:type="dxa"/>
            <w:shd w:val="clear" w:color="auto" w:fill="auto"/>
          </w:tcPr>
          <w:p w:rsidR="00877568" w:rsidRPr="00212DD1" w:rsidRDefault="00335352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877568" w:rsidRPr="00212DD1">
              <w:rPr>
                <w:rFonts w:ascii="Times New Roman" w:hAnsi="Times New Roman" w:cs="Times New Roman"/>
                <w:sz w:val="28"/>
                <w:szCs w:val="28"/>
              </w:rPr>
              <w:t>лифовка, полиро</w:t>
            </w:r>
            <w:r w:rsidR="00877568">
              <w:rPr>
                <w:rFonts w:ascii="Times New Roman" w:hAnsi="Times New Roman" w:cs="Times New Roman"/>
                <w:sz w:val="28"/>
                <w:szCs w:val="28"/>
              </w:rPr>
              <w:t>вка</w:t>
            </w:r>
            <w:r w:rsidR="00075B96">
              <w:rPr>
                <w:rFonts w:ascii="Times New Roman" w:hAnsi="Times New Roman" w:cs="Times New Roman"/>
                <w:sz w:val="28"/>
                <w:szCs w:val="28"/>
              </w:rPr>
              <w:t xml:space="preserve">. Анализ качества </w:t>
            </w:r>
            <w:r w:rsidR="00877568" w:rsidRPr="00212DD1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992" w:type="dxa"/>
            <w:vMerge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B96" w:rsidRPr="00212DD1" w:rsidTr="00365AC4">
        <w:trPr>
          <w:trHeight w:val="70"/>
        </w:trPr>
        <w:tc>
          <w:tcPr>
            <w:tcW w:w="12866" w:type="dxa"/>
            <w:gridSpan w:val="6"/>
          </w:tcPr>
          <w:p w:rsidR="00075B96" w:rsidRPr="00212DD1" w:rsidRDefault="00075B96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Самос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тоятельная работа при изучении </w:t>
            </w: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раздела 1</w:t>
            </w:r>
          </w:p>
        </w:tc>
        <w:tc>
          <w:tcPr>
            <w:tcW w:w="992" w:type="dxa"/>
            <w:vMerge w:val="restart"/>
          </w:tcPr>
          <w:p w:rsidR="00075B96" w:rsidRPr="005B0FBE" w:rsidRDefault="005B0FBE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</w:p>
        </w:tc>
        <w:tc>
          <w:tcPr>
            <w:tcW w:w="1276" w:type="dxa"/>
            <w:vMerge/>
            <w:shd w:val="clear" w:color="auto" w:fill="C0C0C0"/>
            <w:vAlign w:val="center"/>
          </w:tcPr>
          <w:p w:rsidR="00075B96" w:rsidRPr="00212DD1" w:rsidRDefault="00075B96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B96" w:rsidRPr="00212DD1" w:rsidTr="0024754F">
        <w:tc>
          <w:tcPr>
            <w:tcW w:w="12866" w:type="dxa"/>
            <w:gridSpan w:val="6"/>
          </w:tcPr>
          <w:p w:rsidR="00075B96" w:rsidRPr="00212DD1" w:rsidRDefault="00075B96" w:rsidP="00F664C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212DD1">
              <w:rPr>
                <w:b/>
                <w:bCs/>
                <w:sz w:val="28"/>
                <w:szCs w:val="28"/>
              </w:rPr>
              <w:t>Тематика внеаудиторной самостоятельной работы</w:t>
            </w:r>
          </w:p>
          <w:p w:rsidR="00075B96" w:rsidRPr="0093637A" w:rsidRDefault="00075B96" w:rsidP="00F664C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Составление таблиц:</w:t>
            </w:r>
          </w:p>
          <w:p w:rsidR="00075B96" w:rsidRDefault="00075B96" w:rsidP="00046F65">
            <w:pPr>
              <w:pStyle w:val="Default"/>
              <w:numPr>
                <w:ilvl w:val="0"/>
                <w:numId w:val="8"/>
              </w:numPr>
              <w:ind w:left="709" w:hanging="425"/>
              <w:rPr>
                <w:bCs/>
                <w:sz w:val="28"/>
                <w:szCs w:val="28"/>
              </w:rPr>
            </w:pPr>
            <w:r w:rsidRPr="0093637A">
              <w:rPr>
                <w:bCs/>
                <w:sz w:val="28"/>
                <w:szCs w:val="28"/>
              </w:rPr>
              <w:t xml:space="preserve">Преимущества </w:t>
            </w:r>
            <w:r w:rsidRPr="00877568">
              <w:rPr>
                <w:bCs/>
                <w:color w:val="auto"/>
                <w:sz w:val="28"/>
                <w:szCs w:val="28"/>
              </w:rPr>
              <w:t>бюгельных</w:t>
            </w:r>
            <w:r w:rsidRPr="0093637A">
              <w:rPr>
                <w:bCs/>
                <w:sz w:val="28"/>
                <w:szCs w:val="28"/>
              </w:rPr>
              <w:t xml:space="preserve"> пр</w:t>
            </w:r>
            <w:r>
              <w:rPr>
                <w:bCs/>
                <w:sz w:val="28"/>
                <w:szCs w:val="28"/>
              </w:rPr>
              <w:t xml:space="preserve">отезов по сравнению с </w:t>
            </w:r>
            <w:r w:rsidRPr="0093637A">
              <w:rPr>
                <w:bCs/>
                <w:sz w:val="28"/>
                <w:szCs w:val="28"/>
              </w:rPr>
              <w:t>частичными съёмными пласт</w:t>
            </w:r>
            <w:r w:rsidR="00922345">
              <w:rPr>
                <w:bCs/>
                <w:sz w:val="28"/>
                <w:szCs w:val="28"/>
              </w:rPr>
              <w:t>иночными прот</w:t>
            </w:r>
            <w:r w:rsidR="00922345">
              <w:rPr>
                <w:bCs/>
                <w:sz w:val="28"/>
                <w:szCs w:val="28"/>
              </w:rPr>
              <w:t>е</w:t>
            </w:r>
            <w:r w:rsidR="00922345">
              <w:rPr>
                <w:bCs/>
                <w:sz w:val="28"/>
                <w:szCs w:val="28"/>
              </w:rPr>
              <w:t>зами -  тема 1.1</w:t>
            </w:r>
          </w:p>
          <w:p w:rsidR="00075B96" w:rsidRPr="0093637A" w:rsidRDefault="00075B96" w:rsidP="00046F65">
            <w:pPr>
              <w:pStyle w:val="Default"/>
              <w:numPr>
                <w:ilvl w:val="0"/>
                <w:numId w:val="8"/>
              </w:numPr>
              <w:ind w:left="709" w:hanging="425"/>
              <w:rPr>
                <w:bCs/>
                <w:sz w:val="28"/>
                <w:szCs w:val="28"/>
              </w:rPr>
            </w:pPr>
            <w:r w:rsidRPr="0093637A">
              <w:rPr>
                <w:bCs/>
                <w:sz w:val="28"/>
                <w:szCs w:val="28"/>
              </w:rPr>
              <w:t xml:space="preserve">Преимущества </w:t>
            </w:r>
            <w:r>
              <w:rPr>
                <w:bCs/>
                <w:sz w:val="28"/>
                <w:szCs w:val="28"/>
              </w:rPr>
              <w:t>бюгельных</w:t>
            </w:r>
            <w:r w:rsidRPr="0093637A">
              <w:rPr>
                <w:bCs/>
                <w:sz w:val="28"/>
                <w:szCs w:val="28"/>
              </w:rPr>
              <w:t xml:space="preserve"> протезов по ср</w:t>
            </w:r>
            <w:r>
              <w:rPr>
                <w:bCs/>
                <w:sz w:val="28"/>
                <w:szCs w:val="28"/>
              </w:rPr>
              <w:t xml:space="preserve">авнению с несъёмными </w:t>
            </w:r>
            <w:r w:rsidRPr="0093637A">
              <w:rPr>
                <w:bCs/>
                <w:sz w:val="28"/>
                <w:szCs w:val="28"/>
              </w:rPr>
              <w:t xml:space="preserve"> протезами -  тема 1.1</w:t>
            </w:r>
          </w:p>
          <w:p w:rsidR="00075B96" w:rsidRDefault="00075B96" w:rsidP="00046F65">
            <w:pPr>
              <w:pStyle w:val="Default"/>
              <w:numPr>
                <w:ilvl w:val="0"/>
                <w:numId w:val="8"/>
              </w:numPr>
              <w:ind w:left="709" w:hanging="425"/>
              <w:rPr>
                <w:bCs/>
                <w:sz w:val="28"/>
                <w:szCs w:val="28"/>
              </w:rPr>
            </w:pPr>
            <w:r w:rsidRPr="0093637A">
              <w:rPr>
                <w:rFonts w:eastAsia="Calibri"/>
                <w:bCs/>
                <w:sz w:val="28"/>
                <w:szCs w:val="28"/>
              </w:rPr>
              <w:t xml:space="preserve">Клинические и  лабораторные этапы изготовления </w:t>
            </w:r>
            <w:r>
              <w:rPr>
                <w:rFonts w:eastAsia="Calibri"/>
                <w:bCs/>
                <w:sz w:val="28"/>
                <w:szCs w:val="28"/>
              </w:rPr>
              <w:t>бюгельных</w:t>
            </w:r>
            <w:r w:rsidRPr="0093637A">
              <w:rPr>
                <w:rFonts w:eastAsia="Calibri"/>
                <w:bCs/>
                <w:sz w:val="28"/>
                <w:szCs w:val="28"/>
              </w:rPr>
              <w:t xml:space="preserve"> протезов - </w:t>
            </w:r>
            <w:r w:rsidRPr="0093637A">
              <w:rPr>
                <w:bCs/>
                <w:sz w:val="28"/>
                <w:szCs w:val="28"/>
              </w:rPr>
              <w:t>тема 1.3</w:t>
            </w:r>
          </w:p>
          <w:p w:rsidR="00075B96" w:rsidRPr="0093637A" w:rsidRDefault="00075B96" w:rsidP="00046F65">
            <w:pPr>
              <w:pStyle w:val="Default"/>
              <w:numPr>
                <w:ilvl w:val="0"/>
                <w:numId w:val="8"/>
              </w:numPr>
              <w:ind w:left="709" w:hanging="425"/>
              <w:rPr>
                <w:bCs/>
                <w:sz w:val="28"/>
                <w:szCs w:val="28"/>
              </w:rPr>
            </w:pPr>
            <w:r w:rsidRPr="0093637A">
              <w:rPr>
                <w:rFonts w:eastAsia="Calibri"/>
                <w:bCs/>
                <w:sz w:val="28"/>
                <w:szCs w:val="28"/>
              </w:rPr>
              <w:t xml:space="preserve">Клинические и  лабораторные этапы изготовления </w:t>
            </w:r>
            <w:r>
              <w:rPr>
                <w:rFonts w:eastAsia="Calibri"/>
                <w:bCs/>
                <w:sz w:val="28"/>
                <w:szCs w:val="28"/>
              </w:rPr>
              <w:t xml:space="preserve"> шинирующего  бюгельного  протеза</w:t>
            </w:r>
            <w:r w:rsidRPr="0093637A">
              <w:rPr>
                <w:rFonts w:eastAsia="Calibri"/>
                <w:bCs/>
                <w:sz w:val="28"/>
                <w:szCs w:val="28"/>
              </w:rPr>
              <w:t xml:space="preserve"> - </w:t>
            </w:r>
            <w:r w:rsidRPr="0093637A">
              <w:rPr>
                <w:bCs/>
                <w:sz w:val="28"/>
                <w:szCs w:val="28"/>
              </w:rPr>
              <w:t>тема 1.3</w:t>
            </w:r>
          </w:p>
          <w:p w:rsidR="00075B96" w:rsidRPr="0093637A" w:rsidRDefault="00075B96" w:rsidP="00046F65">
            <w:pPr>
              <w:pStyle w:val="Default"/>
              <w:numPr>
                <w:ilvl w:val="0"/>
                <w:numId w:val="8"/>
              </w:numPr>
              <w:ind w:left="709" w:hanging="42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Конструкционные элементы бюгельного</w:t>
            </w:r>
            <w:r w:rsidRPr="0093637A">
              <w:rPr>
                <w:bCs/>
                <w:sz w:val="28"/>
                <w:szCs w:val="28"/>
              </w:rPr>
              <w:t xml:space="preserve"> протеза</w:t>
            </w:r>
            <w:r w:rsidRPr="0093637A">
              <w:rPr>
                <w:b/>
                <w:bCs/>
                <w:sz w:val="28"/>
                <w:szCs w:val="28"/>
              </w:rPr>
              <w:t xml:space="preserve"> -</w:t>
            </w:r>
            <w:r>
              <w:rPr>
                <w:bCs/>
                <w:sz w:val="28"/>
                <w:szCs w:val="28"/>
              </w:rPr>
              <w:t xml:space="preserve"> тема 1.</w:t>
            </w:r>
            <w:r w:rsidRPr="007025E9">
              <w:rPr>
                <w:bCs/>
                <w:sz w:val="28"/>
                <w:szCs w:val="28"/>
              </w:rPr>
              <w:t>2</w:t>
            </w:r>
          </w:p>
          <w:p w:rsidR="00075B96" w:rsidRPr="0093637A" w:rsidRDefault="00075B96" w:rsidP="00046F65">
            <w:pPr>
              <w:pStyle w:val="Default"/>
              <w:numPr>
                <w:ilvl w:val="0"/>
                <w:numId w:val="8"/>
              </w:numPr>
              <w:ind w:left="709" w:hanging="425"/>
              <w:rPr>
                <w:bCs/>
                <w:sz w:val="28"/>
                <w:szCs w:val="28"/>
              </w:rPr>
            </w:pPr>
            <w:r w:rsidRPr="0093637A">
              <w:rPr>
                <w:bCs/>
                <w:sz w:val="28"/>
                <w:szCs w:val="28"/>
              </w:rPr>
              <w:t xml:space="preserve">Дуга </w:t>
            </w:r>
            <w:r>
              <w:rPr>
                <w:bCs/>
                <w:sz w:val="28"/>
                <w:szCs w:val="28"/>
              </w:rPr>
              <w:t>бюгельного</w:t>
            </w:r>
            <w:r w:rsidRPr="0093637A">
              <w:rPr>
                <w:bCs/>
                <w:sz w:val="28"/>
                <w:szCs w:val="28"/>
              </w:rPr>
              <w:t xml:space="preserve"> протеза верхней челюсти: расположение, </w:t>
            </w:r>
            <w:r w:rsidR="00922345">
              <w:rPr>
                <w:bCs/>
                <w:sz w:val="28"/>
                <w:szCs w:val="28"/>
              </w:rPr>
              <w:t>размеры, применение - тема 1.1</w:t>
            </w:r>
          </w:p>
          <w:p w:rsidR="00075B96" w:rsidRPr="0093637A" w:rsidRDefault="00075B96" w:rsidP="00046F65">
            <w:pPr>
              <w:pStyle w:val="Default"/>
              <w:numPr>
                <w:ilvl w:val="0"/>
                <w:numId w:val="8"/>
              </w:numPr>
              <w:ind w:left="709" w:hanging="425"/>
              <w:rPr>
                <w:bCs/>
                <w:sz w:val="28"/>
                <w:szCs w:val="28"/>
              </w:rPr>
            </w:pPr>
            <w:r w:rsidRPr="0093637A">
              <w:rPr>
                <w:bCs/>
                <w:sz w:val="28"/>
                <w:szCs w:val="28"/>
              </w:rPr>
              <w:t xml:space="preserve">Дуга </w:t>
            </w:r>
            <w:r>
              <w:rPr>
                <w:bCs/>
                <w:sz w:val="28"/>
                <w:szCs w:val="28"/>
              </w:rPr>
              <w:t>бюгельного</w:t>
            </w:r>
            <w:r w:rsidRPr="0093637A">
              <w:rPr>
                <w:bCs/>
                <w:sz w:val="28"/>
                <w:szCs w:val="28"/>
              </w:rPr>
              <w:t xml:space="preserve"> протеза нижней челюсти: расположение, </w:t>
            </w:r>
            <w:r w:rsidR="00922345">
              <w:rPr>
                <w:bCs/>
                <w:sz w:val="28"/>
                <w:szCs w:val="28"/>
              </w:rPr>
              <w:t>размеры, применение - тема 1.1</w:t>
            </w:r>
          </w:p>
          <w:p w:rsidR="00075B96" w:rsidRPr="0052580E" w:rsidRDefault="00075B96" w:rsidP="00F664C4">
            <w:pPr>
              <w:pStyle w:val="Default"/>
              <w:rPr>
                <w:bCs/>
                <w:color w:val="auto"/>
                <w:sz w:val="28"/>
                <w:szCs w:val="28"/>
                <w:lang w:val="en-US"/>
              </w:rPr>
            </w:pPr>
            <w:r w:rsidRPr="0052580E">
              <w:rPr>
                <w:bCs/>
                <w:color w:val="auto"/>
                <w:sz w:val="28"/>
                <w:szCs w:val="28"/>
              </w:rPr>
              <w:t>Зарисо</w:t>
            </w:r>
            <w:r w:rsidR="003544FD" w:rsidRPr="0052580E">
              <w:rPr>
                <w:bCs/>
                <w:color w:val="auto"/>
                <w:sz w:val="28"/>
                <w:szCs w:val="28"/>
              </w:rPr>
              <w:t>вывание:</w:t>
            </w:r>
          </w:p>
          <w:p w:rsidR="00075B96" w:rsidRPr="0093637A" w:rsidRDefault="00075B96" w:rsidP="00046F65">
            <w:pPr>
              <w:pStyle w:val="Default"/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93637A">
              <w:rPr>
                <w:bCs/>
                <w:sz w:val="28"/>
                <w:szCs w:val="28"/>
              </w:rPr>
              <w:t>к</w:t>
            </w:r>
            <w:r>
              <w:rPr>
                <w:bCs/>
                <w:sz w:val="28"/>
                <w:szCs w:val="28"/>
              </w:rPr>
              <w:t xml:space="preserve">ламмеров системы НЕЯ 1 класса, </w:t>
            </w:r>
            <w:r w:rsidRPr="0093637A">
              <w:rPr>
                <w:bCs/>
                <w:sz w:val="28"/>
                <w:szCs w:val="28"/>
              </w:rPr>
              <w:t>подпис</w:t>
            </w:r>
            <w:r w:rsidR="00922345">
              <w:rPr>
                <w:bCs/>
                <w:sz w:val="28"/>
                <w:szCs w:val="28"/>
              </w:rPr>
              <w:t>ать составные части - тема 1.2</w:t>
            </w:r>
          </w:p>
          <w:p w:rsidR="00075B96" w:rsidRPr="0093637A" w:rsidRDefault="00075B96" w:rsidP="00046F65">
            <w:pPr>
              <w:pStyle w:val="Default"/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93637A">
              <w:rPr>
                <w:bCs/>
                <w:sz w:val="28"/>
                <w:szCs w:val="28"/>
              </w:rPr>
              <w:t>к</w:t>
            </w:r>
            <w:r>
              <w:rPr>
                <w:bCs/>
                <w:sz w:val="28"/>
                <w:szCs w:val="28"/>
              </w:rPr>
              <w:t xml:space="preserve">ламмеров системы НЕЯ 2 класса, </w:t>
            </w:r>
            <w:r w:rsidRPr="0093637A">
              <w:rPr>
                <w:bCs/>
                <w:sz w:val="28"/>
                <w:szCs w:val="28"/>
              </w:rPr>
              <w:t>подписать составные части - тема 1.2</w:t>
            </w:r>
          </w:p>
          <w:p w:rsidR="00075B96" w:rsidRPr="0093637A" w:rsidRDefault="00075B96" w:rsidP="00046F65">
            <w:pPr>
              <w:pStyle w:val="Default"/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93637A">
              <w:rPr>
                <w:bCs/>
                <w:sz w:val="28"/>
                <w:szCs w:val="28"/>
              </w:rPr>
              <w:t>к</w:t>
            </w:r>
            <w:r>
              <w:rPr>
                <w:bCs/>
                <w:sz w:val="28"/>
                <w:szCs w:val="28"/>
              </w:rPr>
              <w:t xml:space="preserve">ламмеров системы НЕЯ 3 класса, </w:t>
            </w:r>
            <w:r w:rsidRPr="0093637A">
              <w:rPr>
                <w:bCs/>
                <w:sz w:val="28"/>
                <w:szCs w:val="28"/>
              </w:rPr>
              <w:t>подписать составные части - тема 1.2</w:t>
            </w:r>
          </w:p>
          <w:p w:rsidR="00075B96" w:rsidRPr="0093637A" w:rsidRDefault="00075B96" w:rsidP="00046F65">
            <w:pPr>
              <w:pStyle w:val="Default"/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93637A">
              <w:rPr>
                <w:bCs/>
                <w:sz w:val="28"/>
                <w:szCs w:val="28"/>
              </w:rPr>
              <w:t>к</w:t>
            </w:r>
            <w:r>
              <w:rPr>
                <w:bCs/>
                <w:sz w:val="28"/>
                <w:szCs w:val="28"/>
              </w:rPr>
              <w:t xml:space="preserve">ламмеров системы НЕЯ 4 класса, </w:t>
            </w:r>
            <w:r w:rsidRPr="0093637A">
              <w:rPr>
                <w:bCs/>
                <w:sz w:val="28"/>
                <w:szCs w:val="28"/>
              </w:rPr>
              <w:t>подписать составные части - тема 1.2</w:t>
            </w:r>
          </w:p>
          <w:p w:rsidR="00075B96" w:rsidRPr="0093637A" w:rsidRDefault="00075B96" w:rsidP="00046F65">
            <w:pPr>
              <w:pStyle w:val="Default"/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93637A">
              <w:rPr>
                <w:bCs/>
                <w:sz w:val="28"/>
                <w:szCs w:val="28"/>
              </w:rPr>
              <w:t>к</w:t>
            </w:r>
            <w:r>
              <w:rPr>
                <w:bCs/>
                <w:sz w:val="28"/>
                <w:szCs w:val="28"/>
              </w:rPr>
              <w:t xml:space="preserve">ламмеров системы НЕЯ 5 класса, </w:t>
            </w:r>
            <w:r w:rsidRPr="0093637A">
              <w:rPr>
                <w:bCs/>
                <w:sz w:val="28"/>
                <w:szCs w:val="28"/>
              </w:rPr>
              <w:t>подписать составные части - тема 1.2</w:t>
            </w:r>
          </w:p>
          <w:p w:rsidR="00075B96" w:rsidRPr="0093637A" w:rsidRDefault="00075B96" w:rsidP="00046F65">
            <w:pPr>
              <w:pStyle w:val="Default"/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93637A">
              <w:rPr>
                <w:rFonts w:eastAsia="Calibri"/>
                <w:bCs/>
                <w:sz w:val="28"/>
                <w:szCs w:val="28"/>
              </w:rPr>
              <w:t xml:space="preserve">разновидности опорно-удерживающих кламмеров - </w:t>
            </w:r>
            <w:r w:rsidRPr="0093637A">
              <w:rPr>
                <w:bCs/>
                <w:sz w:val="28"/>
                <w:szCs w:val="28"/>
              </w:rPr>
              <w:t>тема 1.1</w:t>
            </w:r>
          </w:p>
          <w:p w:rsidR="00075B96" w:rsidRPr="0093637A" w:rsidRDefault="00075B96" w:rsidP="00046F65">
            <w:pPr>
              <w:pStyle w:val="Default"/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93637A">
              <w:rPr>
                <w:rFonts w:eastAsia="Calibri"/>
                <w:bCs/>
                <w:sz w:val="28"/>
                <w:szCs w:val="28"/>
              </w:rPr>
              <w:t>Параллелометра, подписать составные части</w:t>
            </w:r>
            <w:r w:rsidRPr="0093637A">
              <w:rPr>
                <w:bCs/>
                <w:sz w:val="28"/>
                <w:szCs w:val="28"/>
              </w:rPr>
              <w:t xml:space="preserve"> - тема 1.4</w:t>
            </w:r>
          </w:p>
          <w:p w:rsidR="00075B96" w:rsidRDefault="003544FD" w:rsidP="00F664C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Составление алгоритмов</w:t>
            </w:r>
            <w:r w:rsidR="00075B96">
              <w:rPr>
                <w:bCs/>
                <w:sz w:val="28"/>
                <w:szCs w:val="28"/>
              </w:rPr>
              <w:t>:</w:t>
            </w:r>
          </w:p>
          <w:p w:rsidR="00075B96" w:rsidRDefault="00075B96" w:rsidP="00046F65">
            <w:pPr>
              <w:pStyle w:val="Default"/>
              <w:numPr>
                <w:ilvl w:val="0"/>
                <w:numId w:val="1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планирования </w:t>
            </w:r>
            <w:r w:rsidRPr="0093637A">
              <w:rPr>
                <w:bCs/>
                <w:sz w:val="28"/>
                <w:szCs w:val="28"/>
              </w:rPr>
              <w:t xml:space="preserve"> кламмеров</w:t>
            </w:r>
            <w:r>
              <w:rPr>
                <w:bCs/>
                <w:sz w:val="28"/>
                <w:szCs w:val="28"/>
              </w:rPr>
              <w:t xml:space="preserve">  бюгельного протеза </w:t>
            </w:r>
            <w:r w:rsidRPr="0093637A">
              <w:rPr>
                <w:bCs/>
                <w:sz w:val="28"/>
                <w:szCs w:val="28"/>
              </w:rPr>
              <w:t>- тема 1.4</w:t>
            </w:r>
          </w:p>
          <w:p w:rsidR="00075B96" w:rsidRDefault="00075B96" w:rsidP="00046F65">
            <w:pPr>
              <w:pStyle w:val="Default"/>
              <w:numPr>
                <w:ilvl w:val="0"/>
                <w:numId w:val="1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технологии моделирования каркаса бюгельного протеза при помощи силиконовых матриц - тема 1.8</w:t>
            </w:r>
          </w:p>
          <w:p w:rsidR="00075B96" w:rsidRDefault="00075B96" w:rsidP="00046F65">
            <w:pPr>
              <w:pStyle w:val="Default"/>
              <w:numPr>
                <w:ilvl w:val="0"/>
                <w:numId w:val="1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гипсовки бюгельного протеза в кювету - тема 1.8</w:t>
            </w:r>
          </w:p>
          <w:p w:rsidR="003544FD" w:rsidRPr="00F664C4" w:rsidRDefault="00880388" w:rsidP="00922345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портфолио выполненных работ</w:t>
            </w:r>
          </w:p>
        </w:tc>
        <w:tc>
          <w:tcPr>
            <w:tcW w:w="992" w:type="dxa"/>
            <w:vMerge/>
          </w:tcPr>
          <w:p w:rsidR="00075B96" w:rsidRPr="00212DD1" w:rsidRDefault="00075B96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C0C0C0"/>
          </w:tcPr>
          <w:p w:rsidR="00075B96" w:rsidRPr="00212DD1" w:rsidRDefault="00075B96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877568">
        <w:trPr>
          <w:trHeight w:val="210"/>
        </w:trPr>
        <w:tc>
          <w:tcPr>
            <w:tcW w:w="3510" w:type="dxa"/>
          </w:tcPr>
          <w:p w:rsidR="00877568" w:rsidRPr="00212DD1" w:rsidRDefault="00877568" w:rsidP="008477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Раздел 2</w:t>
            </w:r>
            <w:r w:rsidR="001F01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="00CD29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Технология и</w:t>
            </w:r>
            <w:r w:rsidR="00CD29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</w:t>
            </w:r>
            <w:r w:rsidR="00CD29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готовления </w:t>
            </w:r>
            <w:r w:rsidRPr="00212D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шинирующих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конструкций </w:t>
            </w:r>
            <w:r w:rsidRPr="00212D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бюгельных протезов</w:t>
            </w:r>
          </w:p>
        </w:tc>
        <w:tc>
          <w:tcPr>
            <w:tcW w:w="9356" w:type="dxa"/>
            <w:gridSpan w:val="5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77568" w:rsidRPr="00212DD1" w:rsidRDefault="00DB425F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1276" w:type="dxa"/>
            <w:vMerge/>
            <w:shd w:val="pct15" w:color="auto" w:fill="FFFFFF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365AC4">
        <w:trPr>
          <w:trHeight w:val="195"/>
        </w:trPr>
        <w:tc>
          <w:tcPr>
            <w:tcW w:w="3510" w:type="dxa"/>
            <w:vMerge w:val="restart"/>
          </w:tcPr>
          <w:p w:rsidR="00877568" w:rsidRPr="00E54725" w:rsidRDefault="00877568" w:rsidP="008477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2.1</w:t>
            </w:r>
            <w:r w:rsidR="001F01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Pr="00E547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Клинические а</w:t>
            </w:r>
            <w:r w:rsidRPr="00E547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</w:t>
            </w:r>
            <w:r w:rsidRPr="00E547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пекты ортопедического лечения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заболеваний </w:t>
            </w:r>
            <w:r w:rsidRPr="00E547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пар</w:t>
            </w:r>
            <w:r w:rsidRPr="00E547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E547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донта</w:t>
            </w:r>
          </w:p>
        </w:tc>
        <w:tc>
          <w:tcPr>
            <w:tcW w:w="9356" w:type="dxa"/>
            <w:gridSpan w:val="5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877568">
        <w:trPr>
          <w:trHeight w:val="1050"/>
        </w:trPr>
        <w:tc>
          <w:tcPr>
            <w:tcW w:w="3510" w:type="dxa"/>
            <w:vMerge/>
          </w:tcPr>
          <w:p w:rsidR="00877568" w:rsidRPr="00E54725" w:rsidRDefault="00877568" w:rsidP="00F66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877568" w:rsidRPr="00212DD1" w:rsidRDefault="00877568" w:rsidP="001F0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Клинические аспекты ортопедического лечения пародонта съёмными пр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212D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тезами.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 Методы лечения пародонта. Съёмные шины – протезы, назначение, виды, показания и противопоказания. Профилактическое,  терапевтическое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побочное действие шины</w:t>
            </w:r>
            <w:r w:rsidR="001F01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бюгеля</w:t>
            </w:r>
          </w:p>
        </w:tc>
        <w:tc>
          <w:tcPr>
            <w:tcW w:w="992" w:type="dxa"/>
            <w:vMerge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039F" w:rsidRPr="00212DD1" w:rsidTr="00877568">
        <w:trPr>
          <w:trHeight w:val="345"/>
        </w:trPr>
        <w:tc>
          <w:tcPr>
            <w:tcW w:w="3510" w:type="dxa"/>
            <w:vMerge w:val="restart"/>
          </w:tcPr>
          <w:p w:rsidR="00FB039F" w:rsidRPr="00E54725" w:rsidRDefault="00FB039F" w:rsidP="00F66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2.2</w:t>
            </w:r>
            <w:r w:rsidR="001F01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Pr="00E547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Технология изг</w:t>
            </w:r>
            <w:r w:rsidRPr="00E547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E547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товления шинирующего бюгельного протеза</w:t>
            </w:r>
          </w:p>
        </w:tc>
        <w:tc>
          <w:tcPr>
            <w:tcW w:w="9356" w:type="dxa"/>
            <w:gridSpan w:val="5"/>
          </w:tcPr>
          <w:p w:rsidR="00FB039F" w:rsidRPr="00212DD1" w:rsidRDefault="00FB039F" w:rsidP="00F664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FB039F" w:rsidRPr="00212DD1" w:rsidRDefault="00FB039F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pct15" w:color="auto" w:fill="FFFFFF"/>
            <w:vAlign w:val="center"/>
          </w:tcPr>
          <w:p w:rsidR="00FB039F" w:rsidRPr="00212DD1" w:rsidRDefault="00FB039F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9F" w:rsidRPr="00212DD1" w:rsidTr="00877568">
        <w:trPr>
          <w:trHeight w:val="525"/>
        </w:trPr>
        <w:tc>
          <w:tcPr>
            <w:tcW w:w="3510" w:type="dxa"/>
            <w:vMerge/>
          </w:tcPr>
          <w:p w:rsidR="00FB039F" w:rsidRPr="00E54725" w:rsidRDefault="00FB039F" w:rsidP="00F66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FB039F" w:rsidRPr="00E54725" w:rsidRDefault="00FB039F" w:rsidP="001F0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Клинико</w:t>
            </w:r>
            <w:r w:rsidR="001F01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лабораторные этапы изготовления шинирующего бюгельного протеза:</w:t>
            </w:r>
            <w:r w:rsidR="001F0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Планирование конструкции шины – бюгеля</w:t>
            </w:r>
          </w:p>
        </w:tc>
        <w:tc>
          <w:tcPr>
            <w:tcW w:w="992" w:type="dxa"/>
            <w:vMerge/>
          </w:tcPr>
          <w:p w:rsidR="00FB039F" w:rsidRPr="00212DD1" w:rsidRDefault="00FB039F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FB039F" w:rsidRPr="00212DD1" w:rsidRDefault="00FB039F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039F" w:rsidRPr="00212DD1" w:rsidTr="00CD29DD">
        <w:trPr>
          <w:trHeight w:val="210"/>
        </w:trPr>
        <w:tc>
          <w:tcPr>
            <w:tcW w:w="3510" w:type="dxa"/>
            <w:vMerge/>
          </w:tcPr>
          <w:p w:rsidR="00FB039F" w:rsidRPr="00E54725" w:rsidRDefault="00FB039F" w:rsidP="00F66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FB039F" w:rsidRPr="00877568" w:rsidRDefault="00FB039F" w:rsidP="001F0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568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 композиции  шинирующего  бюгельного протеза. Замена воска на металл. Обработка шины</w:t>
            </w:r>
            <w:r w:rsidR="001F01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77568">
              <w:rPr>
                <w:rFonts w:ascii="Times New Roman" w:hAnsi="Times New Roman" w:cs="Times New Roman"/>
                <w:sz w:val="28"/>
                <w:szCs w:val="28"/>
              </w:rPr>
              <w:t>бюгеля, припасовка на модель, требования</w:t>
            </w:r>
          </w:p>
        </w:tc>
        <w:tc>
          <w:tcPr>
            <w:tcW w:w="992" w:type="dxa"/>
            <w:vMerge/>
          </w:tcPr>
          <w:p w:rsidR="00FB039F" w:rsidRPr="00212DD1" w:rsidRDefault="00FB039F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B039F" w:rsidRPr="00212DD1" w:rsidRDefault="00FB039F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3674" w:rsidRPr="00212DD1" w:rsidTr="00CD29DD">
        <w:trPr>
          <w:trHeight w:val="225"/>
        </w:trPr>
        <w:tc>
          <w:tcPr>
            <w:tcW w:w="3510" w:type="dxa"/>
            <w:vMerge/>
          </w:tcPr>
          <w:p w:rsidR="002F3674" w:rsidRPr="00E54725" w:rsidRDefault="002F3674" w:rsidP="00F66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2F3674" w:rsidRPr="002F3674" w:rsidRDefault="002F3674" w:rsidP="003D2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674"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1276" w:type="dxa"/>
            <w:vMerge w:val="restart"/>
            <w:shd w:val="pct15" w:color="auto" w:fill="FFFFFF" w:themeFill="background1"/>
          </w:tcPr>
          <w:p w:rsidR="002F3674" w:rsidRPr="00212DD1" w:rsidRDefault="002F3674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CD29DD">
        <w:trPr>
          <w:trHeight w:val="225"/>
        </w:trPr>
        <w:tc>
          <w:tcPr>
            <w:tcW w:w="3510" w:type="dxa"/>
            <w:vMerge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9008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Технология изготовления бюгельного протеза - - - 45,44 - - - 31,32,33,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- 37 с цельнолитым каркасом</w:t>
            </w:r>
            <w:r w:rsidRPr="001E01C9">
              <w:rPr>
                <w:rFonts w:ascii="Times New Roman" w:hAnsi="Times New Roman" w:cs="Times New Roman"/>
                <w:b/>
                <w:sz w:val="28"/>
                <w:szCs w:val="28"/>
              </w:rPr>
              <w:t>, отлитым на огнеупорной модели</w:t>
            </w:r>
          </w:p>
        </w:tc>
        <w:tc>
          <w:tcPr>
            <w:tcW w:w="992" w:type="dxa"/>
            <w:vMerge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210"/>
        </w:trPr>
        <w:tc>
          <w:tcPr>
            <w:tcW w:w="3510" w:type="dxa"/>
            <w:vMerge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8647" w:type="dxa"/>
            <w:gridSpan w:val="2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Снятие оттисков, отливка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моделей</w:t>
            </w:r>
          </w:p>
        </w:tc>
        <w:tc>
          <w:tcPr>
            <w:tcW w:w="992" w:type="dxa"/>
            <w:vMerge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195"/>
        </w:trPr>
        <w:tc>
          <w:tcPr>
            <w:tcW w:w="3510" w:type="dxa"/>
            <w:vMerge/>
          </w:tcPr>
          <w:p w:rsidR="002F3674" w:rsidRPr="00212DD1" w:rsidRDefault="002F3674" w:rsidP="00F66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647" w:type="dxa"/>
            <w:gridSpan w:val="2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AE5">
              <w:rPr>
                <w:rFonts w:ascii="Times New Roman" w:hAnsi="Times New Roman" w:cs="Times New Roman"/>
                <w:sz w:val="28"/>
                <w:szCs w:val="28"/>
              </w:rPr>
              <w:t>Изучение модели в параллелометре</w:t>
            </w:r>
          </w:p>
        </w:tc>
        <w:tc>
          <w:tcPr>
            <w:tcW w:w="992" w:type="dxa"/>
            <w:vMerge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345"/>
        </w:trPr>
        <w:tc>
          <w:tcPr>
            <w:tcW w:w="3510" w:type="dxa"/>
            <w:vMerge/>
          </w:tcPr>
          <w:p w:rsidR="002F3674" w:rsidRPr="00212DD1" w:rsidRDefault="002F3674" w:rsidP="00F66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647" w:type="dxa"/>
            <w:gridSpan w:val="2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AE5">
              <w:rPr>
                <w:rFonts w:ascii="Times New Roman" w:hAnsi="Times New Roman" w:cs="Times New Roman"/>
                <w:sz w:val="28"/>
                <w:szCs w:val="28"/>
              </w:rPr>
              <w:t>Планирование конструкции протеза, черчение рисунка каркаса</w:t>
            </w:r>
          </w:p>
        </w:tc>
        <w:tc>
          <w:tcPr>
            <w:tcW w:w="992" w:type="dxa"/>
            <w:vMerge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180"/>
        </w:trPr>
        <w:tc>
          <w:tcPr>
            <w:tcW w:w="3510" w:type="dxa"/>
            <w:vMerge/>
          </w:tcPr>
          <w:p w:rsidR="002F3674" w:rsidRPr="00212DD1" w:rsidRDefault="002F3674" w:rsidP="00F66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647" w:type="dxa"/>
            <w:gridSpan w:val="2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AE5">
              <w:rPr>
                <w:rFonts w:ascii="Times New Roman" w:hAnsi="Times New Roman" w:cs="Times New Roman"/>
                <w:sz w:val="28"/>
                <w:szCs w:val="28"/>
              </w:rPr>
              <w:t>Подготовка модели к дублированию</w:t>
            </w:r>
          </w:p>
        </w:tc>
        <w:tc>
          <w:tcPr>
            <w:tcW w:w="992" w:type="dxa"/>
            <w:vMerge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165"/>
        </w:trPr>
        <w:tc>
          <w:tcPr>
            <w:tcW w:w="3510" w:type="dxa"/>
            <w:vMerge/>
          </w:tcPr>
          <w:p w:rsidR="002F3674" w:rsidRPr="00212DD1" w:rsidRDefault="002F3674" w:rsidP="00F66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647" w:type="dxa"/>
            <w:gridSpan w:val="2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AE5">
              <w:rPr>
                <w:rFonts w:ascii="Times New Roman" w:hAnsi="Times New Roman" w:cs="Times New Roman"/>
                <w:sz w:val="28"/>
                <w:szCs w:val="28"/>
              </w:rPr>
              <w:t>Дублирование модели</w:t>
            </w:r>
          </w:p>
        </w:tc>
        <w:tc>
          <w:tcPr>
            <w:tcW w:w="992" w:type="dxa"/>
            <w:vMerge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c>
          <w:tcPr>
            <w:tcW w:w="3510" w:type="dxa"/>
            <w:vMerge/>
          </w:tcPr>
          <w:p w:rsidR="002F3674" w:rsidRPr="00212DD1" w:rsidRDefault="002F3674" w:rsidP="00F66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647" w:type="dxa"/>
            <w:gridSpan w:val="2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AE5">
              <w:rPr>
                <w:rFonts w:ascii="Times New Roman" w:hAnsi="Times New Roman" w:cs="Times New Roman"/>
                <w:sz w:val="28"/>
                <w:szCs w:val="28"/>
              </w:rPr>
              <w:t>Получение огнеупорной модели</w:t>
            </w:r>
          </w:p>
        </w:tc>
        <w:tc>
          <w:tcPr>
            <w:tcW w:w="992" w:type="dxa"/>
            <w:vMerge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270"/>
        </w:trPr>
        <w:tc>
          <w:tcPr>
            <w:tcW w:w="3510" w:type="dxa"/>
            <w:vMerge/>
          </w:tcPr>
          <w:p w:rsidR="002F3674" w:rsidRPr="00212DD1" w:rsidRDefault="002F3674" w:rsidP="00F66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647" w:type="dxa"/>
            <w:gridSpan w:val="2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каркаса  бюгельного протеза</w:t>
            </w:r>
          </w:p>
        </w:tc>
        <w:tc>
          <w:tcPr>
            <w:tcW w:w="992" w:type="dxa"/>
            <w:vMerge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313"/>
        </w:trPr>
        <w:tc>
          <w:tcPr>
            <w:tcW w:w="3510" w:type="dxa"/>
            <w:vMerge/>
          </w:tcPr>
          <w:p w:rsidR="002F3674" w:rsidRPr="00212DD1" w:rsidRDefault="002F3674" w:rsidP="00F66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8647" w:type="dxa"/>
            <w:gridSpan w:val="2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039F">
              <w:rPr>
                <w:rFonts w:ascii="Times New Roman" w:hAnsi="Times New Roman" w:cs="Times New Roman"/>
                <w:sz w:val="28"/>
                <w:szCs w:val="28"/>
              </w:rPr>
              <w:t>Установка литниковой системы</w:t>
            </w:r>
          </w:p>
        </w:tc>
        <w:tc>
          <w:tcPr>
            <w:tcW w:w="992" w:type="dxa"/>
            <w:vMerge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275"/>
        </w:trPr>
        <w:tc>
          <w:tcPr>
            <w:tcW w:w="3510" w:type="dxa"/>
            <w:vMerge/>
          </w:tcPr>
          <w:p w:rsidR="002F3674" w:rsidRPr="00212DD1" w:rsidRDefault="002F3674" w:rsidP="00F66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8647" w:type="dxa"/>
            <w:gridSpan w:val="2"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039F">
              <w:rPr>
                <w:rFonts w:ascii="Times New Roman" w:hAnsi="Times New Roman" w:cs="Times New Roman"/>
                <w:sz w:val="28"/>
                <w:szCs w:val="28"/>
              </w:rPr>
              <w:t>Литьё каркаса бюгельного протеза</w:t>
            </w:r>
          </w:p>
        </w:tc>
        <w:tc>
          <w:tcPr>
            <w:tcW w:w="992" w:type="dxa"/>
            <w:vMerge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209"/>
        </w:trPr>
        <w:tc>
          <w:tcPr>
            <w:tcW w:w="3510" w:type="dxa"/>
            <w:vMerge/>
          </w:tcPr>
          <w:p w:rsidR="002F3674" w:rsidRPr="00212DD1" w:rsidRDefault="002F3674" w:rsidP="00F66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8647" w:type="dxa"/>
            <w:gridSpan w:val="2"/>
          </w:tcPr>
          <w:p w:rsidR="002F3674" w:rsidRPr="004A3E2C" w:rsidRDefault="002F3674" w:rsidP="004A3E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3E2C">
              <w:rPr>
                <w:rFonts w:ascii="Times New Roman" w:hAnsi="Times New Roman" w:cs="Times New Roman"/>
                <w:sz w:val="28"/>
                <w:szCs w:val="28"/>
              </w:rPr>
              <w:t>Обработка, припасовка каркаса на модель</w:t>
            </w:r>
          </w:p>
        </w:tc>
        <w:tc>
          <w:tcPr>
            <w:tcW w:w="992" w:type="dxa"/>
            <w:vMerge/>
          </w:tcPr>
          <w:p w:rsidR="002F3674" w:rsidRPr="00212DD1" w:rsidRDefault="002F3674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A75DBD">
        <w:trPr>
          <w:trHeight w:val="261"/>
        </w:trPr>
        <w:tc>
          <w:tcPr>
            <w:tcW w:w="3510" w:type="dxa"/>
            <w:vMerge/>
          </w:tcPr>
          <w:p w:rsidR="002F3674" w:rsidRPr="00212DD1" w:rsidRDefault="002F3674" w:rsidP="005646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Default="002F3674" w:rsidP="00921D05">
            <w:pPr>
              <w:spacing w:after="0" w:line="240" w:lineRule="auto"/>
            </w:pPr>
            <w:r w:rsidRPr="008015E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47" w:type="dxa"/>
            <w:gridSpan w:val="2"/>
          </w:tcPr>
          <w:p w:rsidR="002F3674" w:rsidRPr="00571890" w:rsidRDefault="002F3674" w:rsidP="00921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890">
              <w:rPr>
                <w:rFonts w:ascii="Times New Roman" w:hAnsi="Times New Roman" w:cs="Times New Roman"/>
                <w:sz w:val="28"/>
                <w:szCs w:val="28"/>
              </w:rPr>
              <w:t>Шлифовка, полировка каркаса</w:t>
            </w:r>
          </w:p>
        </w:tc>
        <w:tc>
          <w:tcPr>
            <w:tcW w:w="992" w:type="dxa"/>
            <w:vMerge/>
          </w:tcPr>
          <w:p w:rsidR="002F3674" w:rsidRPr="00212DD1" w:rsidRDefault="002F3674" w:rsidP="00921D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921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209"/>
        </w:trPr>
        <w:tc>
          <w:tcPr>
            <w:tcW w:w="3510" w:type="dxa"/>
            <w:vMerge/>
          </w:tcPr>
          <w:p w:rsidR="002F3674" w:rsidRPr="00212DD1" w:rsidRDefault="002F3674" w:rsidP="005646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Default="002F3674" w:rsidP="00921D05">
            <w:pPr>
              <w:spacing w:after="0" w:line="240" w:lineRule="auto"/>
            </w:pPr>
            <w:r w:rsidRPr="008015E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7" w:type="dxa"/>
            <w:gridSpan w:val="2"/>
          </w:tcPr>
          <w:p w:rsidR="002F3674" w:rsidRPr="00571890" w:rsidRDefault="002F3674" w:rsidP="00921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890">
              <w:rPr>
                <w:rFonts w:ascii="Times New Roman" w:hAnsi="Times New Roman" w:cs="Times New Roman"/>
                <w:sz w:val="28"/>
                <w:szCs w:val="28"/>
              </w:rPr>
              <w:t>Изготовление воскового базиса с полуваликами</w:t>
            </w:r>
          </w:p>
        </w:tc>
        <w:tc>
          <w:tcPr>
            <w:tcW w:w="992" w:type="dxa"/>
            <w:vMerge/>
          </w:tcPr>
          <w:p w:rsidR="002F3674" w:rsidRPr="00212DD1" w:rsidRDefault="002F3674" w:rsidP="00921D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921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209"/>
        </w:trPr>
        <w:tc>
          <w:tcPr>
            <w:tcW w:w="3510" w:type="dxa"/>
            <w:vMerge/>
          </w:tcPr>
          <w:p w:rsidR="002F3674" w:rsidRPr="00212DD1" w:rsidRDefault="002F3674" w:rsidP="005646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Default="002F3674" w:rsidP="00921D05">
            <w:pPr>
              <w:spacing w:after="0" w:line="240" w:lineRule="auto"/>
            </w:pPr>
            <w:r w:rsidRPr="008015E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7" w:type="dxa"/>
            <w:gridSpan w:val="2"/>
          </w:tcPr>
          <w:p w:rsidR="002F3674" w:rsidRPr="00571890" w:rsidRDefault="002F3674" w:rsidP="00921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890">
              <w:rPr>
                <w:rFonts w:ascii="Times New Roman" w:hAnsi="Times New Roman" w:cs="Times New Roman"/>
                <w:sz w:val="28"/>
                <w:szCs w:val="28"/>
              </w:rPr>
              <w:t>Подбор, постановка искусственных зубов</w:t>
            </w:r>
          </w:p>
        </w:tc>
        <w:tc>
          <w:tcPr>
            <w:tcW w:w="992" w:type="dxa"/>
            <w:vMerge/>
          </w:tcPr>
          <w:p w:rsidR="002F3674" w:rsidRPr="00212DD1" w:rsidRDefault="002F3674" w:rsidP="00921D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921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209"/>
        </w:trPr>
        <w:tc>
          <w:tcPr>
            <w:tcW w:w="3510" w:type="dxa"/>
            <w:vMerge/>
          </w:tcPr>
          <w:p w:rsidR="002F3674" w:rsidRPr="00212DD1" w:rsidRDefault="002F3674" w:rsidP="005646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Default="002F3674" w:rsidP="00921D05">
            <w:pPr>
              <w:spacing w:after="0" w:line="240" w:lineRule="auto"/>
            </w:pPr>
            <w:r w:rsidRPr="008015E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7" w:type="dxa"/>
            <w:gridSpan w:val="2"/>
          </w:tcPr>
          <w:p w:rsidR="002F3674" w:rsidRPr="00571890" w:rsidRDefault="002F3674" w:rsidP="00921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890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 композиции базисов протеза</w:t>
            </w:r>
          </w:p>
        </w:tc>
        <w:tc>
          <w:tcPr>
            <w:tcW w:w="992" w:type="dxa"/>
            <w:vMerge/>
          </w:tcPr>
          <w:p w:rsidR="002F3674" w:rsidRPr="00212DD1" w:rsidRDefault="002F3674" w:rsidP="00921D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921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209"/>
        </w:trPr>
        <w:tc>
          <w:tcPr>
            <w:tcW w:w="3510" w:type="dxa"/>
            <w:vMerge/>
          </w:tcPr>
          <w:p w:rsidR="002F3674" w:rsidRPr="00212DD1" w:rsidRDefault="002F3674" w:rsidP="005646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Default="002F3674" w:rsidP="00921D05">
            <w:pPr>
              <w:spacing w:after="0" w:line="240" w:lineRule="auto"/>
            </w:pPr>
            <w:r w:rsidRPr="008015E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7" w:type="dxa"/>
            <w:gridSpan w:val="2"/>
          </w:tcPr>
          <w:p w:rsidR="002F3674" w:rsidRPr="00FE6908" w:rsidRDefault="002F3674" w:rsidP="00921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908"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992" w:type="dxa"/>
            <w:vMerge/>
          </w:tcPr>
          <w:p w:rsidR="002F3674" w:rsidRPr="00212DD1" w:rsidRDefault="002F3674" w:rsidP="00921D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921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74" w:rsidRPr="00212DD1" w:rsidTr="008477C8">
        <w:trPr>
          <w:trHeight w:val="209"/>
        </w:trPr>
        <w:tc>
          <w:tcPr>
            <w:tcW w:w="3510" w:type="dxa"/>
            <w:vMerge/>
          </w:tcPr>
          <w:p w:rsidR="002F3674" w:rsidRPr="00212DD1" w:rsidRDefault="002F3674" w:rsidP="005646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2F3674" w:rsidRDefault="002F3674" w:rsidP="00921D05">
            <w:pPr>
              <w:spacing w:after="0" w:line="240" w:lineRule="auto"/>
            </w:pPr>
            <w:r w:rsidRPr="008015E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7" w:type="dxa"/>
            <w:gridSpan w:val="2"/>
          </w:tcPr>
          <w:p w:rsidR="002F3674" w:rsidRPr="0056463E" w:rsidRDefault="002F3674" w:rsidP="00921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63E">
              <w:rPr>
                <w:rFonts w:ascii="Times New Roman" w:hAnsi="Times New Roman" w:cs="Times New Roman"/>
                <w:sz w:val="28"/>
                <w:szCs w:val="28"/>
              </w:rPr>
              <w:t>Обработка, шлифовка, полировка. Анализ качества работы</w:t>
            </w:r>
          </w:p>
        </w:tc>
        <w:tc>
          <w:tcPr>
            <w:tcW w:w="992" w:type="dxa"/>
            <w:vMerge/>
          </w:tcPr>
          <w:p w:rsidR="002F3674" w:rsidRPr="00212DD1" w:rsidRDefault="002F3674" w:rsidP="00921D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FFFFFF" w:themeFill="background1"/>
          </w:tcPr>
          <w:p w:rsidR="002F3674" w:rsidRPr="00212DD1" w:rsidRDefault="002F3674" w:rsidP="00921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0A0" w:rsidRPr="00212DD1" w:rsidTr="00CD29DD">
        <w:trPr>
          <w:trHeight w:val="198"/>
        </w:trPr>
        <w:tc>
          <w:tcPr>
            <w:tcW w:w="12866" w:type="dxa"/>
            <w:gridSpan w:val="6"/>
          </w:tcPr>
          <w:p w:rsidR="001E00A0" w:rsidRPr="00212DD1" w:rsidRDefault="001E00A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при изучении  раздела 2</w:t>
            </w:r>
          </w:p>
        </w:tc>
        <w:tc>
          <w:tcPr>
            <w:tcW w:w="992" w:type="dxa"/>
            <w:vMerge w:val="restart"/>
          </w:tcPr>
          <w:p w:rsidR="001E00A0" w:rsidRPr="00212DD1" w:rsidRDefault="00DB425F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276" w:type="dxa"/>
            <w:vMerge/>
            <w:shd w:val="pct15" w:color="auto" w:fill="FFFFFF" w:themeFill="background1"/>
          </w:tcPr>
          <w:p w:rsidR="001E00A0" w:rsidRPr="00212DD1" w:rsidRDefault="001E00A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0A0" w:rsidRPr="00212DD1" w:rsidTr="00922345">
        <w:trPr>
          <w:trHeight w:val="2694"/>
        </w:trPr>
        <w:tc>
          <w:tcPr>
            <w:tcW w:w="12866" w:type="dxa"/>
            <w:gridSpan w:val="6"/>
            <w:tcBorders>
              <w:bottom w:val="single" w:sz="4" w:space="0" w:color="auto"/>
            </w:tcBorders>
          </w:tcPr>
          <w:p w:rsidR="001E00A0" w:rsidRPr="00212DD1" w:rsidRDefault="001E00A0" w:rsidP="00F664C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</w:t>
            </w:r>
            <w:r w:rsidRPr="00212DD1">
              <w:rPr>
                <w:b/>
                <w:bCs/>
                <w:sz w:val="28"/>
                <w:szCs w:val="28"/>
              </w:rPr>
              <w:t>ематика внеаудиторной самостоятельной работы</w:t>
            </w:r>
          </w:p>
          <w:p w:rsidR="001E00A0" w:rsidRPr="001E00A0" w:rsidRDefault="008477C8" w:rsidP="00F664C4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Составление</w:t>
            </w:r>
            <w:r w:rsidR="00A51291">
              <w:rPr>
                <w:bCs/>
                <w:color w:val="auto"/>
                <w:sz w:val="28"/>
                <w:szCs w:val="28"/>
              </w:rPr>
              <w:t xml:space="preserve"> алгоритм</w:t>
            </w:r>
            <w:r>
              <w:rPr>
                <w:bCs/>
                <w:color w:val="auto"/>
                <w:sz w:val="28"/>
                <w:szCs w:val="28"/>
              </w:rPr>
              <w:t>а</w:t>
            </w:r>
            <w:r w:rsidR="00A51291">
              <w:rPr>
                <w:bCs/>
                <w:color w:val="auto"/>
                <w:sz w:val="28"/>
                <w:szCs w:val="28"/>
              </w:rPr>
              <w:t xml:space="preserve"> действий</w:t>
            </w:r>
            <w:r w:rsidR="001E00A0" w:rsidRPr="001E00A0">
              <w:rPr>
                <w:bCs/>
                <w:color w:val="auto"/>
                <w:sz w:val="28"/>
                <w:szCs w:val="28"/>
              </w:rPr>
              <w:t xml:space="preserve">: </w:t>
            </w:r>
          </w:p>
          <w:p w:rsidR="001E00A0" w:rsidRPr="001E00A0" w:rsidRDefault="00A51291" w:rsidP="00046F65">
            <w:pPr>
              <w:pStyle w:val="Default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при</w:t>
            </w:r>
            <w:r w:rsidR="001E00A0" w:rsidRPr="001E00A0">
              <w:rPr>
                <w:bCs/>
                <w:color w:val="auto"/>
                <w:sz w:val="28"/>
                <w:szCs w:val="28"/>
              </w:rPr>
              <w:t xml:space="preserve"> технологии изготовления шинирующего бюгельн</w:t>
            </w:r>
            <w:r w:rsidR="00922345">
              <w:rPr>
                <w:bCs/>
                <w:color w:val="auto"/>
                <w:sz w:val="28"/>
                <w:szCs w:val="28"/>
              </w:rPr>
              <w:t>ого зубного протеза – тема 2.2</w:t>
            </w:r>
          </w:p>
          <w:p w:rsidR="001E00A0" w:rsidRPr="001E00A0" w:rsidRDefault="00A51291" w:rsidP="00046F65">
            <w:pPr>
              <w:pStyle w:val="Default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при дублировании</w:t>
            </w:r>
            <w:r w:rsidR="001E00A0" w:rsidRPr="001E00A0">
              <w:rPr>
                <w:bCs/>
                <w:color w:val="auto"/>
                <w:sz w:val="28"/>
                <w:szCs w:val="28"/>
              </w:rPr>
              <w:t xml:space="preserve"> модели – тема 1.7</w:t>
            </w:r>
          </w:p>
          <w:p w:rsidR="001E00A0" w:rsidRPr="001E00A0" w:rsidRDefault="00A51291" w:rsidP="00046F65">
            <w:pPr>
              <w:pStyle w:val="Default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при изготовлении</w:t>
            </w:r>
            <w:r w:rsidR="001E00A0" w:rsidRPr="001E00A0">
              <w:rPr>
                <w:bCs/>
                <w:color w:val="auto"/>
                <w:sz w:val="28"/>
                <w:szCs w:val="28"/>
              </w:rPr>
              <w:t xml:space="preserve"> огнеупорной модели – тема 1.7</w:t>
            </w:r>
          </w:p>
          <w:p w:rsidR="001E00A0" w:rsidRPr="001E00A0" w:rsidRDefault="008477C8" w:rsidP="00F664C4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Подготовка таблицы</w:t>
            </w:r>
            <w:r w:rsidR="001E00A0" w:rsidRPr="001E00A0">
              <w:rPr>
                <w:bCs/>
                <w:color w:val="auto"/>
                <w:sz w:val="28"/>
                <w:szCs w:val="28"/>
              </w:rPr>
              <w:t xml:space="preserve">: </w:t>
            </w:r>
          </w:p>
          <w:p w:rsidR="001E00A0" w:rsidRPr="00A51291" w:rsidRDefault="001E00A0" w:rsidP="00046F65">
            <w:pPr>
              <w:pStyle w:val="Default"/>
              <w:numPr>
                <w:ilvl w:val="0"/>
                <w:numId w:val="12"/>
              </w:numPr>
              <w:rPr>
                <w:bCs/>
                <w:color w:val="auto"/>
                <w:sz w:val="28"/>
                <w:szCs w:val="28"/>
              </w:rPr>
            </w:pPr>
            <w:r w:rsidRPr="001E00A0">
              <w:rPr>
                <w:bCs/>
                <w:color w:val="auto"/>
                <w:sz w:val="28"/>
                <w:szCs w:val="28"/>
              </w:rPr>
              <w:t>Клинические и лабораторные этапы изготовления шинирующего бюгельного  протеза –</w:t>
            </w:r>
            <w:r w:rsidRPr="00A51291">
              <w:rPr>
                <w:color w:val="auto"/>
                <w:sz w:val="28"/>
                <w:szCs w:val="28"/>
              </w:rPr>
              <w:t xml:space="preserve">тема 2.2. </w:t>
            </w:r>
          </w:p>
          <w:p w:rsidR="00A51291" w:rsidRPr="00A51291" w:rsidRDefault="00A51291" w:rsidP="00922345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F30BA9">
              <w:rPr>
                <w:sz w:val="28"/>
                <w:szCs w:val="28"/>
              </w:rPr>
              <w:t>Оформление портфолио выполненных работ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E00A0" w:rsidRPr="00212DD1" w:rsidRDefault="001E00A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pct15" w:color="auto" w:fill="FFFFFF" w:themeFill="background1"/>
          </w:tcPr>
          <w:p w:rsidR="001E00A0" w:rsidRPr="00212DD1" w:rsidRDefault="001E00A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568" w:rsidRPr="00212DD1" w:rsidTr="00CD29DD">
        <w:trPr>
          <w:trHeight w:val="825"/>
        </w:trPr>
        <w:tc>
          <w:tcPr>
            <w:tcW w:w="3510" w:type="dxa"/>
          </w:tcPr>
          <w:p w:rsidR="00877568" w:rsidRPr="00212DD1" w:rsidRDefault="00877568" w:rsidP="008477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 3</w:t>
            </w:r>
            <w:r w:rsidR="001F01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07D0A">
              <w:rPr>
                <w:rFonts w:ascii="Times New Roman" w:hAnsi="Times New Roman" w:cs="Times New Roman"/>
                <w:b/>
                <w:sz w:val="28"/>
                <w:szCs w:val="28"/>
              </w:rPr>
              <w:t>Современные методы фиксации б</w:t>
            </w:r>
            <w:r w:rsidRPr="00907D0A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r w:rsidRPr="00907D0A">
              <w:rPr>
                <w:rFonts w:ascii="Times New Roman" w:hAnsi="Times New Roman" w:cs="Times New Roman"/>
                <w:b/>
                <w:sz w:val="28"/>
                <w:szCs w:val="28"/>
              </w:rPr>
              <w:t>гельного протеза</w:t>
            </w:r>
          </w:p>
        </w:tc>
        <w:tc>
          <w:tcPr>
            <w:tcW w:w="9356" w:type="dxa"/>
            <w:gridSpan w:val="5"/>
          </w:tcPr>
          <w:p w:rsidR="00877568" w:rsidRPr="00212DD1" w:rsidRDefault="00877568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77568" w:rsidRPr="00CD29DD" w:rsidRDefault="008477C8" w:rsidP="00A543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5435E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1276" w:type="dxa"/>
            <w:vMerge/>
            <w:shd w:val="pct15" w:color="auto" w:fill="FFFFFF" w:themeFill="background1"/>
          </w:tcPr>
          <w:p w:rsidR="00877568" w:rsidRPr="00212DD1" w:rsidRDefault="00877568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0A0" w:rsidRPr="00212DD1" w:rsidTr="00CD29DD">
        <w:trPr>
          <w:trHeight w:val="381"/>
        </w:trPr>
        <w:tc>
          <w:tcPr>
            <w:tcW w:w="3510" w:type="dxa"/>
            <w:vMerge w:val="restart"/>
          </w:tcPr>
          <w:p w:rsidR="001E00A0" w:rsidRPr="005A10C1" w:rsidRDefault="001E00A0" w:rsidP="008477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3.1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Способы фикс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ции бюгельных протезов</w:t>
            </w:r>
          </w:p>
        </w:tc>
        <w:tc>
          <w:tcPr>
            <w:tcW w:w="9356" w:type="dxa"/>
            <w:gridSpan w:val="5"/>
            <w:tcBorders>
              <w:bottom w:val="single" w:sz="4" w:space="0" w:color="auto"/>
            </w:tcBorders>
          </w:tcPr>
          <w:p w:rsidR="001E00A0" w:rsidRPr="00212DD1" w:rsidRDefault="001E00A0" w:rsidP="00F664C4">
            <w:pPr>
              <w:pStyle w:val="Default"/>
              <w:rPr>
                <w:rFonts w:eastAsia="Calibri"/>
                <w:bCs/>
                <w:sz w:val="28"/>
                <w:szCs w:val="28"/>
              </w:rPr>
            </w:pPr>
            <w:r w:rsidRPr="00212DD1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0A0" w:rsidRPr="00A801C9" w:rsidRDefault="001E00A0" w:rsidP="00F664C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801C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pct15" w:color="auto" w:fill="FFFFFF" w:themeFill="background1"/>
          </w:tcPr>
          <w:p w:rsidR="001E00A0" w:rsidRPr="00212DD1" w:rsidRDefault="001E00A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0A0" w:rsidRPr="00212DD1" w:rsidTr="001E00A0">
        <w:trPr>
          <w:trHeight w:val="687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1E00A0" w:rsidRPr="00212DD1" w:rsidRDefault="001E00A0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5"/>
            <w:tcBorders>
              <w:bottom w:val="single" w:sz="4" w:space="0" w:color="auto"/>
            </w:tcBorders>
          </w:tcPr>
          <w:p w:rsidR="001E00A0" w:rsidRPr="005A10C1" w:rsidRDefault="001E00A0" w:rsidP="001F01B3">
            <w:pPr>
              <w:pStyle w:val="ad"/>
              <w:snapToGrid w:val="0"/>
              <w:spacing w:after="0"/>
              <w:ind w:left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Кламмерная, телескопическая, балочная система</w:t>
            </w:r>
            <w:r w:rsidRPr="007A156E">
              <w:rPr>
                <w:bCs/>
                <w:sz w:val="28"/>
                <w:szCs w:val="28"/>
              </w:rPr>
              <w:t xml:space="preserve"> фиксации</w:t>
            </w:r>
            <w:r w:rsidR="001F01B3">
              <w:rPr>
                <w:bCs/>
                <w:sz w:val="28"/>
                <w:szCs w:val="28"/>
              </w:rPr>
              <w:t xml:space="preserve"> </w:t>
            </w:r>
            <w:r w:rsidRPr="00212DD1">
              <w:rPr>
                <w:sz w:val="28"/>
                <w:szCs w:val="28"/>
              </w:rPr>
              <w:t>Замковая система фиксации: конструктивные особенности замковой системы фиксации; типы замковых креплений;</w:t>
            </w:r>
            <w:r w:rsidR="001F01B3">
              <w:rPr>
                <w:sz w:val="28"/>
                <w:szCs w:val="28"/>
              </w:rPr>
              <w:t xml:space="preserve"> </w:t>
            </w:r>
            <w:r w:rsidRPr="00212DD1">
              <w:rPr>
                <w:sz w:val="28"/>
                <w:szCs w:val="28"/>
              </w:rPr>
              <w:t>область применения замковых креплений; показания к применению замковых креплений; преимущества замковых креплений; недостатки  замковых к</w:t>
            </w:r>
            <w:r>
              <w:rPr>
                <w:sz w:val="28"/>
                <w:szCs w:val="28"/>
              </w:rPr>
              <w:t xml:space="preserve">реплений; планирование лечения. </w:t>
            </w:r>
            <w:r w:rsidRPr="00671E86">
              <w:rPr>
                <w:sz w:val="28"/>
                <w:szCs w:val="28"/>
              </w:rPr>
              <w:t xml:space="preserve">Клинические факторы, влияющие на выбор </w:t>
            </w:r>
            <w:r>
              <w:rPr>
                <w:sz w:val="28"/>
                <w:szCs w:val="28"/>
              </w:rPr>
              <w:t xml:space="preserve">замков </w:t>
            </w:r>
            <w:r w:rsidRPr="00671E86">
              <w:rPr>
                <w:sz w:val="28"/>
                <w:szCs w:val="28"/>
              </w:rPr>
              <w:t xml:space="preserve">при </w:t>
            </w:r>
            <w:r w:rsidRPr="00671E86">
              <w:rPr>
                <w:sz w:val="28"/>
                <w:szCs w:val="28"/>
              </w:rPr>
              <w:lastRenderedPageBreak/>
              <w:t>изготовлении комбинированных конструкций зубных протезов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00A0" w:rsidRPr="00212DD1" w:rsidRDefault="001E00A0" w:rsidP="00F664C4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0A0" w:rsidRPr="00212DD1" w:rsidRDefault="001E00A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00A0" w:rsidRPr="00212DD1" w:rsidTr="0024754F">
        <w:trPr>
          <w:trHeight w:val="296"/>
        </w:trPr>
        <w:tc>
          <w:tcPr>
            <w:tcW w:w="3510" w:type="dxa"/>
            <w:vMerge w:val="restart"/>
          </w:tcPr>
          <w:p w:rsidR="001E00A0" w:rsidRPr="00212DD1" w:rsidRDefault="001E00A0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3.</w:t>
            </w:r>
            <w:r w:rsidR="00A51291">
              <w:rPr>
                <w:rFonts w:ascii="Times New Roman" w:hAnsi="Times New Roman" w:cs="Times New Roman"/>
                <w:sz w:val="28"/>
                <w:szCs w:val="28"/>
              </w:rPr>
              <w:t>2 Виды соединения фиксирующих эл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ементов с каркасом бюгельного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теза</w:t>
            </w:r>
          </w:p>
        </w:tc>
        <w:tc>
          <w:tcPr>
            <w:tcW w:w="9356" w:type="dxa"/>
            <w:gridSpan w:val="5"/>
            <w:tcBorders>
              <w:bottom w:val="single" w:sz="4" w:space="0" w:color="auto"/>
            </w:tcBorders>
          </w:tcPr>
          <w:p w:rsidR="001E00A0" w:rsidRPr="00212DD1" w:rsidRDefault="001E00A0" w:rsidP="00F664C4">
            <w:pPr>
              <w:pStyle w:val="ad"/>
              <w:snapToGrid w:val="0"/>
              <w:spacing w:after="0"/>
              <w:ind w:left="0"/>
              <w:jc w:val="both"/>
              <w:rPr>
                <w:iCs/>
                <w:sz w:val="28"/>
                <w:szCs w:val="28"/>
              </w:rPr>
            </w:pPr>
            <w:r w:rsidRPr="00212DD1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0A0" w:rsidRPr="00A801C9" w:rsidRDefault="001E00A0" w:rsidP="00F664C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801C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1E00A0" w:rsidRPr="00212DD1" w:rsidRDefault="001E00A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0A0" w:rsidRPr="00212DD1" w:rsidTr="001E00A0">
        <w:trPr>
          <w:trHeight w:val="1042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1E00A0" w:rsidRDefault="001E00A0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5"/>
            <w:tcBorders>
              <w:bottom w:val="single" w:sz="4" w:space="0" w:color="auto"/>
            </w:tcBorders>
          </w:tcPr>
          <w:p w:rsidR="001E00A0" w:rsidRPr="00212DD1" w:rsidRDefault="001E00A0" w:rsidP="00F664C4">
            <w:pPr>
              <w:pStyle w:val="ad"/>
              <w:snapToGrid w:val="0"/>
              <w:spacing w:after="0"/>
              <w:ind w:left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соединения фиксирующих элементов с каркасом бюгельного протеза: жёсткое (стабильное), пружинящее (полустабильное), шарнирное (лабильное)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00A0" w:rsidRPr="00212DD1" w:rsidRDefault="001E00A0" w:rsidP="00F664C4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0A0" w:rsidRPr="00212DD1" w:rsidRDefault="001E00A0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7AE1" w:rsidRPr="00212DD1" w:rsidTr="0024754F">
        <w:trPr>
          <w:trHeight w:val="351"/>
        </w:trPr>
        <w:tc>
          <w:tcPr>
            <w:tcW w:w="3510" w:type="dxa"/>
            <w:vMerge w:val="restart"/>
          </w:tcPr>
          <w:p w:rsidR="00BA7AE1" w:rsidRDefault="00BA7AE1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3.3 Технология изг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товления бюгельного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теза с различными видами крепления</w:t>
            </w:r>
          </w:p>
        </w:tc>
        <w:tc>
          <w:tcPr>
            <w:tcW w:w="9356" w:type="dxa"/>
            <w:gridSpan w:val="5"/>
            <w:tcBorders>
              <w:bottom w:val="single" w:sz="4" w:space="0" w:color="auto"/>
            </w:tcBorders>
          </w:tcPr>
          <w:p w:rsidR="00BA7AE1" w:rsidRPr="00212DD1" w:rsidRDefault="00BA7AE1" w:rsidP="00F664C4">
            <w:pPr>
              <w:pStyle w:val="ad"/>
              <w:snapToGrid w:val="0"/>
              <w:spacing w:after="0"/>
              <w:ind w:left="0"/>
              <w:jc w:val="both"/>
              <w:rPr>
                <w:iCs/>
                <w:sz w:val="28"/>
                <w:szCs w:val="28"/>
              </w:rPr>
            </w:pPr>
            <w:r w:rsidRPr="00212DD1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A7AE1" w:rsidRPr="00A801C9" w:rsidRDefault="00BA7AE1" w:rsidP="00F664C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801C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BA7AE1" w:rsidRPr="00212DD1" w:rsidRDefault="00BA7AE1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1E00A0">
        <w:trPr>
          <w:trHeight w:val="1367"/>
        </w:trPr>
        <w:tc>
          <w:tcPr>
            <w:tcW w:w="3510" w:type="dxa"/>
            <w:vMerge/>
          </w:tcPr>
          <w:p w:rsidR="00BA7AE1" w:rsidRDefault="00BA7AE1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BA7AE1" w:rsidRDefault="00BA7AE1" w:rsidP="00F664C4">
            <w:pPr>
              <w:pStyle w:val="a5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Балочная система фиксации Шредера – Румпеля –Дольдера, характеристика, показания к изготовлению, преимущества и недостатки. </w:t>
            </w:r>
            <w:r w:rsidRPr="00671E86">
              <w:rPr>
                <w:sz w:val="28"/>
                <w:szCs w:val="28"/>
              </w:rPr>
              <w:t xml:space="preserve">Конструкционные элементы несъёмной части балочной системы фиксации. Конструкционные элементы съёмной </w:t>
            </w:r>
            <w:r>
              <w:rPr>
                <w:sz w:val="28"/>
                <w:szCs w:val="28"/>
              </w:rPr>
              <w:t xml:space="preserve">части балочной системы фиксации </w:t>
            </w:r>
          </w:p>
        </w:tc>
        <w:tc>
          <w:tcPr>
            <w:tcW w:w="992" w:type="dxa"/>
            <w:vMerge/>
            <w:shd w:val="clear" w:color="auto" w:fill="auto"/>
          </w:tcPr>
          <w:p w:rsidR="00BA7AE1" w:rsidRPr="00212DD1" w:rsidRDefault="00BA7AE1" w:rsidP="00F664C4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A7AE1" w:rsidRPr="00212DD1" w:rsidRDefault="00BA7AE1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7AE1" w:rsidRPr="00212DD1" w:rsidTr="001E00A0">
        <w:trPr>
          <w:trHeight w:val="2157"/>
        </w:trPr>
        <w:tc>
          <w:tcPr>
            <w:tcW w:w="3510" w:type="dxa"/>
            <w:vMerge/>
          </w:tcPr>
          <w:p w:rsidR="00BA7AE1" w:rsidRDefault="00BA7AE1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BA7AE1" w:rsidRDefault="00BA7AE1" w:rsidP="00F664C4">
            <w:pPr>
              <w:pStyle w:val="a5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Технология изготовления паяной и цельнолитой конструкции   бюгельного протеза с балочной системой фиксации. </w:t>
            </w:r>
            <w:r w:rsidRPr="00212DD1">
              <w:rPr>
                <w:bCs/>
                <w:sz w:val="28"/>
                <w:szCs w:val="28"/>
              </w:rPr>
              <w:t>Технология изготовления бюгельных протезов с телескопической системой фиксации</w:t>
            </w:r>
            <w:r>
              <w:rPr>
                <w:bCs/>
                <w:sz w:val="28"/>
                <w:szCs w:val="28"/>
              </w:rPr>
              <w:t>.</w:t>
            </w:r>
            <w:r w:rsidRPr="00671E86">
              <w:rPr>
                <w:rFonts w:eastAsia="Calibri"/>
                <w:sz w:val="28"/>
                <w:szCs w:val="28"/>
              </w:rPr>
              <w:t xml:space="preserve"> Технология изготовления  </w:t>
            </w:r>
            <w:r>
              <w:rPr>
                <w:rFonts w:eastAsia="Calibri"/>
                <w:sz w:val="28"/>
                <w:szCs w:val="28"/>
              </w:rPr>
              <w:t>бю</w:t>
            </w:r>
            <w:r w:rsidRPr="00671E86">
              <w:rPr>
                <w:rFonts w:eastAsia="Calibri"/>
                <w:sz w:val="28"/>
                <w:szCs w:val="28"/>
              </w:rPr>
              <w:t xml:space="preserve">гельного протеза с замковой системой фиксации. Технология изготовления  </w:t>
            </w:r>
            <w:r>
              <w:rPr>
                <w:rFonts w:eastAsia="Calibri"/>
                <w:sz w:val="28"/>
                <w:szCs w:val="28"/>
              </w:rPr>
              <w:t>бю</w:t>
            </w:r>
            <w:r w:rsidRPr="00671E86">
              <w:rPr>
                <w:rFonts w:eastAsia="Calibri"/>
                <w:sz w:val="28"/>
                <w:szCs w:val="28"/>
              </w:rPr>
              <w:t>гельного проте</w:t>
            </w:r>
            <w:r>
              <w:rPr>
                <w:rFonts w:eastAsia="Calibri"/>
                <w:sz w:val="28"/>
                <w:szCs w:val="28"/>
              </w:rPr>
              <w:t xml:space="preserve">за с кламмерной </w:t>
            </w:r>
            <w:r w:rsidRPr="00671E86">
              <w:rPr>
                <w:rFonts w:eastAsia="Calibri"/>
                <w:sz w:val="28"/>
                <w:szCs w:val="28"/>
              </w:rPr>
              <w:t xml:space="preserve"> системой фиксации. Технология изготовления </w:t>
            </w:r>
            <w:r>
              <w:rPr>
                <w:rFonts w:eastAsia="Calibri"/>
                <w:sz w:val="28"/>
                <w:szCs w:val="28"/>
              </w:rPr>
              <w:t>бю</w:t>
            </w:r>
            <w:r w:rsidRPr="00671E86">
              <w:rPr>
                <w:rFonts w:eastAsia="Calibri"/>
                <w:sz w:val="28"/>
                <w:szCs w:val="28"/>
              </w:rPr>
              <w:t>гельного протеза с комбинированной системой фиксации</w:t>
            </w:r>
          </w:p>
        </w:tc>
        <w:tc>
          <w:tcPr>
            <w:tcW w:w="992" w:type="dxa"/>
            <w:vMerge/>
            <w:shd w:val="clear" w:color="auto" w:fill="auto"/>
          </w:tcPr>
          <w:p w:rsidR="00BA7AE1" w:rsidRPr="00212DD1" w:rsidRDefault="00BA7AE1" w:rsidP="00F664C4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A7AE1" w:rsidRPr="00212DD1" w:rsidRDefault="00BA7AE1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7AE1" w:rsidRPr="00212DD1" w:rsidTr="00365AC4">
        <w:trPr>
          <w:trHeight w:val="233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</w:tcPr>
          <w:p w:rsidR="00BA7AE1" w:rsidRPr="001B72AF" w:rsidRDefault="00BA7AE1" w:rsidP="001B72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2AF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1B72AF" w:rsidRPr="001B72A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:rsidR="00BA7AE1" w:rsidRPr="00212DD1" w:rsidRDefault="00BA7AE1" w:rsidP="00284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365AC4">
        <w:trPr>
          <w:trHeight w:val="233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BA7AE1" w:rsidRPr="008E437C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37C">
              <w:rPr>
                <w:rFonts w:ascii="Times New Roman" w:hAnsi="Times New Roman" w:cs="Times New Roman"/>
                <w:b/>
                <w:sz w:val="28"/>
                <w:szCs w:val="28"/>
              </w:rPr>
              <w:t>1. Изготовление цельнолитого бюгельного протеза  - - - - - 34,33,32,31, 41,42,43,44,45,46,47 с цельнолитым каркасом, отлитым  на огнеупорной модели</w:t>
            </w:r>
          </w:p>
        </w:tc>
        <w:tc>
          <w:tcPr>
            <w:tcW w:w="992" w:type="dxa"/>
            <w:vMerge w:val="restart"/>
          </w:tcPr>
          <w:p w:rsidR="00BA7AE1" w:rsidRPr="00212DD1" w:rsidRDefault="00BA7AE1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1276" w:type="dxa"/>
            <w:vMerge/>
            <w:shd w:val="clear" w:color="auto" w:fill="D9D9D9"/>
          </w:tcPr>
          <w:p w:rsidR="00BA7AE1" w:rsidRPr="00212DD1" w:rsidRDefault="00BA7AE1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372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Снятие оттисков, отливка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моделей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:rsidR="00BA7AE1" w:rsidRPr="00212DD1" w:rsidRDefault="00BA7AE1" w:rsidP="00183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233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модели в п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араллелометр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:rsidR="00BA7AE1" w:rsidRPr="00212DD1" w:rsidRDefault="00BA7AE1" w:rsidP="00183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ирование конструкции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отеза, черчение рисунка каркаса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7AE1" w:rsidRPr="00212DD1" w:rsidRDefault="00BA7AE1" w:rsidP="00183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277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6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7AE1" w:rsidRPr="00212DD1" w:rsidRDefault="00BA7AE1" w:rsidP="00183419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Подг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отовка модели к дублированию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7AE1" w:rsidRPr="00212DD1" w:rsidRDefault="00BA7AE1" w:rsidP="00183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263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183419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Дублирование модели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315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183419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огнеупорной модели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253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каркаса  бюгельного протеза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270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литниковой системы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165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Литьё кар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каса бюгельного зубного протеза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330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Обработка, припасовка каркас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бюгельного протеза на модель.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225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Шлифовка, полиро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вка каркаса 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135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зготовление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оскового базиса с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луваликами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Подбор,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постановка искусственных зубов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240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8647" w:type="dxa"/>
            <w:gridSpan w:val="2"/>
          </w:tcPr>
          <w:p w:rsidR="00BA7AE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компози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базисов протеза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B5292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Обработка, шлифовка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олиро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вка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. Анализ качества  работы</w:t>
            </w:r>
          </w:p>
        </w:tc>
        <w:tc>
          <w:tcPr>
            <w:tcW w:w="992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18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B71BBC">
        <w:trPr>
          <w:trHeight w:val="299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BA7AE1" w:rsidRPr="00183419" w:rsidRDefault="00BA7AE1" w:rsidP="00D6632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37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Моделирование</w:t>
            </w:r>
            <w:r w:rsidRPr="00C173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шины- бюгеля на верхнюю</w:t>
            </w:r>
            <w:r w:rsidRPr="001B70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челюсть</w:t>
            </w:r>
          </w:p>
        </w:tc>
        <w:tc>
          <w:tcPr>
            <w:tcW w:w="992" w:type="dxa"/>
            <w:vMerge w:val="restart"/>
          </w:tcPr>
          <w:p w:rsidR="00BA7AE1" w:rsidRPr="008E437C" w:rsidRDefault="00BA7AE1" w:rsidP="00AB3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77F5">
              <w:rPr>
                <w:rFonts w:ascii="Times New Roman" w:hAnsi="Times New Roman" w:cs="Times New Roman"/>
                <w:sz w:val="28"/>
                <w:szCs w:val="28"/>
              </w:rPr>
              <w:t>Снятие оттисков, отливка рабочей и вспомогательной модели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1">
              <w:rPr>
                <w:rFonts w:ascii="Times New Roman" w:hAnsi="Times New Roman" w:cs="Times New Roman"/>
                <w:sz w:val="28"/>
                <w:szCs w:val="28"/>
              </w:rPr>
              <w:t>Проведение параллелометрии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1">
              <w:rPr>
                <w:rFonts w:ascii="Times New Roman" w:hAnsi="Times New Roman" w:cs="Times New Roman"/>
                <w:sz w:val="28"/>
                <w:szCs w:val="28"/>
              </w:rPr>
              <w:t>Планирование конструкции шины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EE56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6B5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 композиции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F664C4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компози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4D7A55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BA7AE1" w:rsidRPr="003B2724" w:rsidRDefault="00BA7AE1" w:rsidP="00D746A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72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1E01C9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цельнолитог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бюгельного протеза 17,16, - -</w:t>
            </w:r>
            <w:r w:rsidRPr="001E01C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E01C9">
              <w:rPr>
                <w:rFonts w:ascii="Times New Roman" w:hAnsi="Times New Roman" w:cs="Times New Roman"/>
                <w:b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E01C9">
              <w:rPr>
                <w:rFonts w:ascii="Times New Roman" w:hAnsi="Times New Roman" w:cs="Times New Roman"/>
                <w:b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E01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- -24,25,- - -</w:t>
            </w:r>
            <w:r w:rsidRPr="001E01C9">
              <w:rPr>
                <w:rFonts w:ascii="Times New Roman" w:hAnsi="Times New Roman" w:cs="Times New Roman"/>
                <w:b/>
                <w:sz w:val="28"/>
                <w:szCs w:val="28"/>
              </w:rPr>
              <w:t>с цельнолитым каркасом, отлитым  на огнеупорной модели</w:t>
            </w:r>
          </w:p>
        </w:tc>
        <w:tc>
          <w:tcPr>
            <w:tcW w:w="992" w:type="dxa"/>
            <w:vMerge w:val="restart"/>
          </w:tcPr>
          <w:p w:rsidR="00BA7AE1" w:rsidRPr="00CE4011" w:rsidRDefault="00322906" w:rsidP="00B20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B208D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EC7C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C67">
              <w:rPr>
                <w:rFonts w:ascii="Times New Roman" w:hAnsi="Times New Roman" w:cs="Times New Roman"/>
                <w:sz w:val="28"/>
                <w:szCs w:val="28"/>
              </w:rPr>
              <w:t>Снятие оттисков, отливка рабочей и вспомогательной модели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8647" w:type="dxa"/>
            <w:gridSpan w:val="2"/>
          </w:tcPr>
          <w:p w:rsidR="00BA7AE1" w:rsidRPr="00EC7C67" w:rsidRDefault="00BA7AE1" w:rsidP="00EC7C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C67">
              <w:rPr>
                <w:rFonts w:ascii="Times New Roman" w:hAnsi="Times New Roman" w:cs="Times New Roman"/>
                <w:sz w:val="28"/>
                <w:szCs w:val="28"/>
              </w:rPr>
              <w:t>Проведение параллелометрии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C67">
              <w:rPr>
                <w:rFonts w:ascii="Times New Roman" w:hAnsi="Times New Roman" w:cs="Times New Roman"/>
                <w:sz w:val="28"/>
                <w:szCs w:val="28"/>
              </w:rPr>
              <w:t>Планирование конструкции протеза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C67">
              <w:rPr>
                <w:rFonts w:ascii="Times New Roman" w:hAnsi="Times New Roman" w:cs="Times New Roman"/>
                <w:sz w:val="28"/>
                <w:szCs w:val="28"/>
              </w:rPr>
              <w:t>Дублирование модели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8647" w:type="dxa"/>
            <w:gridSpan w:val="2"/>
          </w:tcPr>
          <w:p w:rsidR="00BA7AE1" w:rsidRPr="004D39EC" w:rsidRDefault="00BA7AE1" w:rsidP="004D3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C67">
              <w:rPr>
                <w:rFonts w:ascii="Times New Roman" w:hAnsi="Times New Roman" w:cs="Times New Roman"/>
                <w:sz w:val="28"/>
                <w:szCs w:val="28"/>
              </w:rPr>
              <w:t>Изготовление огнеупорной модели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8647" w:type="dxa"/>
            <w:gridSpan w:val="2"/>
          </w:tcPr>
          <w:p w:rsidR="00BA7AE1" w:rsidRPr="004D39EC" w:rsidRDefault="00BA7AE1" w:rsidP="004D3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оделировани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воск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овой композиции каркаса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9EC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 композиции каркаса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Литье и обработка каркаса бюгельного протеза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</w:p>
        </w:tc>
        <w:tc>
          <w:tcPr>
            <w:tcW w:w="8647" w:type="dxa"/>
            <w:gridSpan w:val="2"/>
          </w:tcPr>
          <w:p w:rsidR="00BA7AE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Подбор,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постановка искусственных зубов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70E"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5FB" w:rsidRPr="00212DD1" w:rsidTr="00817E1C">
        <w:trPr>
          <w:trHeight w:val="90"/>
        </w:trPr>
        <w:tc>
          <w:tcPr>
            <w:tcW w:w="3510" w:type="dxa"/>
            <w:vMerge/>
          </w:tcPr>
          <w:p w:rsidR="00FE05FB" w:rsidRPr="00212DD1" w:rsidRDefault="00FE05FB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FE05FB" w:rsidRDefault="00FE05FB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3.11</w:t>
            </w:r>
          </w:p>
        </w:tc>
        <w:tc>
          <w:tcPr>
            <w:tcW w:w="8647" w:type="dxa"/>
            <w:gridSpan w:val="2"/>
          </w:tcPr>
          <w:p w:rsidR="00FE05FB" w:rsidRPr="0039270E" w:rsidRDefault="00FE05FB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Обработка, шлифовка, полиро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вка</w:t>
            </w:r>
          </w:p>
        </w:tc>
        <w:tc>
          <w:tcPr>
            <w:tcW w:w="992" w:type="dxa"/>
            <w:vMerge/>
          </w:tcPr>
          <w:p w:rsidR="00FE05FB" w:rsidRPr="00212DD1" w:rsidRDefault="00FE05FB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E05FB" w:rsidRPr="00212DD1" w:rsidRDefault="00FE05FB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AE1" w:rsidRPr="00212DD1" w:rsidTr="00817E1C">
        <w:trPr>
          <w:trHeight w:val="90"/>
        </w:trPr>
        <w:tc>
          <w:tcPr>
            <w:tcW w:w="3510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BA7AE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E05F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647" w:type="dxa"/>
            <w:gridSpan w:val="2"/>
          </w:tcPr>
          <w:p w:rsidR="00BA7AE1" w:rsidRPr="00212DD1" w:rsidRDefault="00BA7AE1" w:rsidP="00A170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Анализ качества работы</w:t>
            </w:r>
          </w:p>
        </w:tc>
        <w:tc>
          <w:tcPr>
            <w:tcW w:w="992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7AE1" w:rsidRPr="00212DD1" w:rsidRDefault="00BA7AE1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37C" w:rsidRPr="00212DD1" w:rsidTr="00486B61">
        <w:trPr>
          <w:trHeight w:val="395"/>
        </w:trPr>
        <w:tc>
          <w:tcPr>
            <w:tcW w:w="12866" w:type="dxa"/>
            <w:gridSpan w:val="6"/>
          </w:tcPr>
          <w:p w:rsidR="008E437C" w:rsidRPr="00212DD1" w:rsidRDefault="008E437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Самостоятельна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работа при изучении  раздела 3</w:t>
            </w:r>
          </w:p>
        </w:tc>
        <w:tc>
          <w:tcPr>
            <w:tcW w:w="992" w:type="dxa"/>
            <w:vMerge w:val="restart"/>
          </w:tcPr>
          <w:p w:rsidR="008E437C" w:rsidRPr="008E437C" w:rsidRDefault="00936D62" w:rsidP="00DB4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DB425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  <w:vMerge/>
          </w:tcPr>
          <w:p w:rsidR="008E437C" w:rsidRPr="00212DD1" w:rsidRDefault="008E437C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37C" w:rsidRPr="00212DD1" w:rsidTr="00486B61">
        <w:trPr>
          <w:trHeight w:val="395"/>
        </w:trPr>
        <w:tc>
          <w:tcPr>
            <w:tcW w:w="12866" w:type="dxa"/>
            <w:gridSpan w:val="6"/>
          </w:tcPr>
          <w:p w:rsidR="008E437C" w:rsidRPr="00F30BA9" w:rsidRDefault="008E437C" w:rsidP="00F664C4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F30BA9">
              <w:rPr>
                <w:b/>
                <w:bCs/>
                <w:color w:val="auto"/>
                <w:sz w:val="28"/>
                <w:szCs w:val="28"/>
              </w:rPr>
              <w:t>Тематика внеаудиторной самостоятельной работы</w:t>
            </w:r>
          </w:p>
          <w:p w:rsidR="00CD29DD" w:rsidRPr="00F30BA9" w:rsidRDefault="008477C8" w:rsidP="00CD29DD">
            <w:pPr>
              <w:snapToGrid w:val="0"/>
              <w:spacing w:after="0" w:line="240" w:lineRule="auto"/>
              <w:ind w:right="-8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индивидуальных тематических сообщений:</w:t>
            </w:r>
          </w:p>
          <w:p w:rsidR="00CD29DD" w:rsidRPr="00645181" w:rsidRDefault="00CD29DD" w:rsidP="00046F65">
            <w:pPr>
              <w:pStyle w:val="af"/>
              <w:numPr>
                <w:ilvl w:val="0"/>
                <w:numId w:val="12"/>
              </w:numPr>
              <w:suppressAutoHyphens/>
              <w:spacing w:after="0" w:line="240" w:lineRule="auto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645181">
              <w:rPr>
                <w:rFonts w:ascii="Times New Roman" w:hAnsi="Times New Roman" w:cs="Times New Roman"/>
                <w:sz w:val="28"/>
                <w:szCs w:val="28"/>
              </w:rPr>
              <w:t>«Современное оборудование зуботехнической лаборатории изготовления бюгельных</w:t>
            </w:r>
            <w:r w:rsidR="00936D42" w:rsidRPr="00645181">
              <w:rPr>
                <w:rFonts w:ascii="Times New Roman" w:hAnsi="Times New Roman" w:cs="Times New Roman"/>
                <w:sz w:val="28"/>
                <w:szCs w:val="28"/>
              </w:rPr>
              <w:t xml:space="preserve"> протезов»</w:t>
            </w:r>
          </w:p>
          <w:p w:rsidR="00CD29DD" w:rsidRPr="00F30BA9" w:rsidRDefault="00CD29DD" w:rsidP="00046F65">
            <w:pPr>
              <w:pStyle w:val="af"/>
              <w:numPr>
                <w:ilvl w:val="0"/>
                <w:numId w:val="12"/>
              </w:numPr>
              <w:suppressAutoHyphens/>
              <w:spacing w:after="0" w:line="240" w:lineRule="auto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F30BA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36D42" w:rsidRPr="00F30BA9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бюгельного протеза с балочной системой фиксации» - тема 3.3</w:t>
            </w:r>
          </w:p>
          <w:p w:rsidR="00CD29DD" w:rsidRPr="00F30BA9" w:rsidRDefault="00CD29DD" w:rsidP="00046F65">
            <w:pPr>
              <w:pStyle w:val="af"/>
              <w:numPr>
                <w:ilvl w:val="0"/>
                <w:numId w:val="12"/>
              </w:numPr>
              <w:suppressAutoHyphens/>
              <w:spacing w:after="0" w:line="240" w:lineRule="auto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F30BA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36D42" w:rsidRPr="00F30BA9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изготовления бюгельных протезов с телескопической системой фиксации</w:t>
            </w:r>
            <w:r w:rsidR="00936D42" w:rsidRPr="00F30BA9">
              <w:rPr>
                <w:rFonts w:ascii="Times New Roman" w:hAnsi="Times New Roman" w:cs="Times New Roman"/>
                <w:sz w:val="28"/>
                <w:szCs w:val="28"/>
              </w:rPr>
              <w:t>» - тема3.3</w:t>
            </w:r>
          </w:p>
          <w:p w:rsidR="00CD29DD" w:rsidRPr="00F30BA9" w:rsidRDefault="00CD29DD" w:rsidP="00046F65">
            <w:pPr>
              <w:pStyle w:val="af"/>
              <w:numPr>
                <w:ilvl w:val="0"/>
                <w:numId w:val="12"/>
              </w:numPr>
              <w:suppressAutoHyphens/>
              <w:spacing w:after="0" w:line="240" w:lineRule="auto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F30BA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36D42" w:rsidRPr="00F30BA9"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Технология изготовления  бюгельного протеза с кламмерной  системой фиксации</w:t>
            </w:r>
            <w:r w:rsidR="00936D42" w:rsidRPr="00F30BA9">
              <w:rPr>
                <w:rFonts w:ascii="Times New Roman" w:hAnsi="Times New Roman" w:cs="Times New Roman"/>
                <w:sz w:val="28"/>
                <w:szCs w:val="28"/>
              </w:rPr>
              <w:t>» - тема 3.3</w:t>
            </w:r>
          </w:p>
          <w:p w:rsidR="004B1765" w:rsidRPr="00F30BA9" w:rsidRDefault="00CD29DD" w:rsidP="00046F65">
            <w:pPr>
              <w:pStyle w:val="af"/>
              <w:numPr>
                <w:ilvl w:val="0"/>
                <w:numId w:val="12"/>
              </w:numPr>
              <w:suppressAutoHyphens/>
              <w:spacing w:after="0" w:line="240" w:lineRule="auto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F30BA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36D42" w:rsidRPr="00F30BA9"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Технология изготовления бюгельного протеза с комбинированной системой фиксации</w:t>
            </w:r>
            <w:r w:rsidRPr="00F30BA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36D42" w:rsidRPr="00F30BA9">
              <w:rPr>
                <w:rFonts w:ascii="Times New Roman" w:hAnsi="Times New Roman" w:cs="Times New Roman"/>
                <w:sz w:val="28"/>
                <w:szCs w:val="28"/>
              </w:rPr>
              <w:t>- тема 3</w:t>
            </w:r>
            <w:r w:rsidR="00922345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  <w:p w:rsidR="00CD29DD" w:rsidRPr="00F30BA9" w:rsidRDefault="008477C8" w:rsidP="00CD29DD">
            <w:pPr>
              <w:suppressAutoHyphens/>
              <w:spacing w:after="0" w:line="240" w:lineRule="auto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таблиц</w:t>
            </w:r>
            <w:r w:rsidR="00CD29DD" w:rsidRPr="00F30BA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D29DD" w:rsidRPr="00645181" w:rsidRDefault="004B1765" w:rsidP="00046F65">
            <w:pPr>
              <w:pStyle w:val="af"/>
              <w:numPr>
                <w:ilvl w:val="0"/>
                <w:numId w:val="13"/>
              </w:numPr>
              <w:suppressAutoHyphens/>
              <w:spacing w:after="0" w:line="240" w:lineRule="auto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645181">
              <w:rPr>
                <w:rFonts w:ascii="Times New Roman" w:hAnsi="Times New Roman" w:cs="Times New Roman"/>
                <w:sz w:val="28"/>
                <w:szCs w:val="28"/>
              </w:rPr>
              <w:t>Факторы, влияющие на выбор замков при изготовлении комбинированных конструкций зубных протезов - тема 3.1</w:t>
            </w:r>
          </w:p>
          <w:p w:rsidR="00CD29DD" w:rsidRPr="00F30BA9" w:rsidRDefault="00CD29DD" w:rsidP="00046F65">
            <w:pPr>
              <w:pStyle w:val="af"/>
              <w:numPr>
                <w:ilvl w:val="0"/>
                <w:numId w:val="13"/>
              </w:numPr>
              <w:suppressAutoHyphens/>
              <w:spacing w:after="0" w:line="240" w:lineRule="auto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F30BA9">
              <w:rPr>
                <w:rFonts w:ascii="Times New Roman" w:hAnsi="Times New Roman" w:cs="Times New Roman"/>
                <w:sz w:val="28"/>
                <w:szCs w:val="28"/>
              </w:rPr>
              <w:t>Конструкционные материалы при из</w:t>
            </w:r>
            <w:r w:rsidR="00217315" w:rsidRPr="00F30BA9">
              <w:rPr>
                <w:rFonts w:ascii="Times New Roman" w:hAnsi="Times New Roman" w:cs="Times New Roman"/>
                <w:sz w:val="28"/>
                <w:szCs w:val="28"/>
              </w:rPr>
              <w:t>готовлении бюгельных протезов - тема 3.</w:t>
            </w:r>
          </w:p>
          <w:p w:rsidR="00CD29DD" w:rsidRPr="00F30BA9" w:rsidRDefault="00CD29DD" w:rsidP="00046F65">
            <w:pPr>
              <w:pStyle w:val="af"/>
              <w:numPr>
                <w:ilvl w:val="0"/>
                <w:numId w:val="13"/>
              </w:numPr>
              <w:suppressAutoHyphens/>
              <w:spacing w:after="0" w:line="240" w:lineRule="auto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F30BA9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Сравнительная характеристика </w:t>
            </w:r>
            <w:r w:rsidR="004B1765" w:rsidRPr="00F30BA9">
              <w:rPr>
                <w:rFonts w:ascii="Times New Roman" w:hAnsi="Times New Roman" w:cs="Times New Roman"/>
                <w:sz w:val="28"/>
                <w:szCs w:val="28"/>
              </w:rPr>
              <w:t>видов соединения фиксирующих элементов с каркасом бюгельного протеза - тема 3.2</w:t>
            </w:r>
          </w:p>
          <w:p w:rsidR="00CD29DD" w:rsidRPr="00F30BA9" w:rsidRDefault="008477C8" w:rsidP="00CD29DD">
            <w:pPr>
              <w:suppressAutoHyphens/>
              <w:spacing w:after="0" w:line="240" w:lineRule="auto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r w:rsidR="00CD29DD" w:rsidRPr="00F30BA9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D29DD" w:rsidRPr="00F30BA9">
              <w:rPr>
                <w:rFonts w:ascii="Times New Roman" w:hAnsi="Times New Roman" w:cs="Times New Roman"/>
                <w:sz w:val="28"/>
                <w:szCs w:val="28"/>
              </w:rPr>
              <w:t xml:space="preserve"> действий </w:t>
            </w:r>
          </w:p>
          <w:p w:rsidR="00217315" w:rsidRPr="00645181" w:rsidRDefault="00217315" w:rsidP="00046F65">
            <w:pPr>
              <w:pStyle w:val="af"/>
              <w:numPr>
                <w:ilvl w:val="0"/>
                <w:numId w:val="14"/>
              </w:numPr>
              <w:suppressAutoHyphens/>
              <w:spacing w:after="0" w:line="240" w:lineRule="auto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645181">
              <w:rPr>
                <w:rFonts w:ascii="Times New Roman" w:hAnsi="Times New Roman" w:cs="Times New Roman"/>
                <w:sz w:val="28"/>
                <w:szCs w:val="28"/>
              </w:rPr>
              <w:t>при исследовании модели в параллелометре</w:t>
            </w:r>
            <w:r w:rsidR="006D6B88" w:rsidRPr="00645181">
              <w:rPr>
                <w:rFonts w:ascii="Times New Roman" w:hAnsi="Times New Roman" w:cs="Times New Roman"/>
                <w:sz w:val="28"/>
                <w:szCs w:val="28"/>
              </w:rPr>
              <w:t xml:space="preserve"> - тема 1.6 </w:t>
            </w:r>
          </w:p>
          <w:p w:rsidR="006D6B88" w:rsidRPr="00F30BA9" w:rsidRDefault="00217315" w:rsidP="00046F65">
            <w:pPr>
              <w:pStyle w:val="af"/>
              <w:numPr>
                <w:ilvl w:val="0"/>
                <w:numId w:val="14"/>
              </w:numPr>
              <w:suppressAutoHyphens/>
              <w:spacing w:after="0" w:line="240" w:lineRule="auto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F30BA9">
              <w:rPr>
                <w:rFonts w:ascii="Times New Roman" w:hAnsi="Times New Roman" w:cs="Times New Roman"/>
                <w:sz w:val="28"/>
                <w:szCs w:val="28"/>
              </w:rPr>
              <w:t>при подготовке рабочей модели к дублированию</w:t>
            </w:r>
            <w:r w:rsidR="006D6B88" w:rsidRPr="00F30BA9">
              <w:rPr>
                <w:rFonts w:ascii="Times New Roman" w:hAnsi="Times New Roman" w:cs="Times New Roman"/>
                <w:sz w:val="28"/>
                <w:szCs w:val="28"/>
              </w:rPr>
              <w:t xml:space="preserve"> - тема 1.7 </w:t>
            </w:r>
          </w:p>
          <w:p w:rsidR="006D6B88" w:rsidRPr="00F30BA9" w:rsidRDefault="00217315" w:rsidP="00046F65">
            <w:pPr>
              <w:pStyle w:val="af"/>
              <w:numPr>
                <w:ilvl w:val="0"/>
                <w:numId w:val="14"/>
              </w:numPr>
              <w:suppressAutoHyphens/>
              <w:spacing w:after="0" w:line="240" w:lineRule="auto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F30BA9">
              <w:rPr>
                <w:rFonts w:ascii="Times New Roman" w:hAnsi="Times New Roman" w:cs="Times New Roman"/>
                <w:sz w:val="28"/>
                <w:szCs w:val="28"/>
              </w:rPr>
              <w:t>при дублировании модели гидроколлоидной массой (гелин)</w:t>
            </w:r>
            <w:r w:rsidR="006D6B88" w:rsidRPr="00F30BA9">
              <w:rPr>
                <w:rFonts w:ascii="Times New Roman" w:hAnsi="Times New Roman" w:cs="Times New Roman"/>
                <w:sz w:val="28"/>
                <w:szCs w:val="28"/>
              </w:rPr>
              <w:t xml:space="preserve"> - тема 1.7 </w:t>
            </w:r>
          </w:p>
          <w:p w:rsidR="006D6B88" w:rsidRPr="00F30BA9" w:rsidRDefault="00217315" w:rsidP="00046F65">
            <w:pPr>
              <w:pStyle w:val="af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0BA9">
              <w:rPr>
                <w:rFonts w:ascii="Times New Roman" w:hAnsi="Times New Roman" w:cs="Times New Roman"/>
                <w:sz w:val="28"/>
                <w:szCs w:val="28"/>
              </w:rPr>
              <w:t>при изготовлении огнеупорной  модели</w:t>
            </w:r>
            <w:r w:rsidR="006D6B88" w:rsidRPr="00F30BA9">
              <w:rPr>
                <w:rFonts w:ascii="Times New Roman" w:hAnsi="Times New Roman" w:cs="Times New Roman"/>
                <w:sz w:val="28"/>
                <w:szCs w:val="28"/>
              </w:rPr>
              <w:t xml:space="preserve"> - тема 1.7 </w:t>
            </w:r>
          </w:p>
          <w:p w:rsidR="00217315" w:rsidRPr="00F30BA9" w:rsidRDefault="00217315" w:rsidP="00046F65">
            <w:pPr>
              <w:pStyle w:val="af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0BA9">
              <w:rPr>
                <w:rFonts w:ascii="Times New Roman" w:hAnsi="Times New Roman" w:cs="Times New Roman"/>
                <w:sz w:val="28"/>
                <w:szCs w:val="28"/>
              </w:rPr>
              <w:t>при моделировке каркас бюгельного протеза</w:t>
            </w:r>
            <w:r w:rsidR="006D6B88" w:rsidRPr="00F30BA9">
              <w:rPr>
                <w:rFonts w:ascii="Times New Roman" w:hAnsi="Times New Roman" w:cs="Times New Roman"/>
                <w:sz w:val="28"/>
                <w:szCs w:val="28"/>
              </w:rPr>
              <w:t xml:space="preserve"> - тема 1.8 </w:t>
            </w:r>
          </w:p>
          <w:p w:rsidR="00CD29DD" w:rsidRPr="00212DD1" w:rsidRDefault="00CD29DD" w:rsidP="009223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BA9">
              <w:rPr>
                <w:rFonts w:ascii="Times New Roman" w:hAnsi="Times New Roman" w:cs="Times New Roman"/>
                <w:sz w:val="28"/>
                <w:szCs w:val="28"/>
              </w:rPr>
              <w:t>Оформление портфолио</w:t>
            </w:r>
            <w:r w:rsidR="00F30BA9" w:rsidRPr="00F30BA9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выполненных работ</w:t>
            </w:r>
          </w:p>
        </w:tc>
        <w:tc>
          <w:tcPr>
            <w:tcW w:w="992" w:type="dxa"/>
            <w:vMerge/>
          </w:tcPr>
          <w:p w:rsidR="008E437C" w:rsidRPr="00212DD1" w:rsidRDefault="008E437C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E437C" w:rsidRPr="00212DD1" w:rsidRDefault="008E437C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F5F" w:rsidRPr="00212DD1" w:rsidTr="00486B61">
        <w:trPr>
          <w:trHeight w:val="395"/>
        </w:trPr>
        <w:tc>
          <w:tcPr>
            <w:tcW w:w="12866" w:type="dxa"/>
            <w:gridSpan w:val="6"/>
          </w:tcPr>
          <w:p w:rsidR="008A7F5F" w:rsidRPr="00212DD1" w:rsidRDefault="008A7F5F" w:rsidP="008A7F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Учебная практика</w:t>
            </w:r>
          </w:p>
          <w:p w:rsidR="008A7F5F" w:rsidRPr="00212DD1" w:rsidRDefault="008A7F5F" w:rsidP="008A7F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Виды работ:</w:t>
            </w:r>
          </w:p>
          <w:p w:rsidR="008A7F5F" w:rsidRPr="00212DD1" w:rsidRDefault="008A7F5F" w:rsidP="008A7F5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Изготовление бюгельных зубных протезов с кламмерной системой фиксации. </w:t>
            </w:r>
          </w:p>
          <w:p w:rsidR="008A7F5F" w:rsidRPr="00212DD1" w:rsidRDefault="008A7F5F" w:rsidP="008A7F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Отливка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бочей  и вспомогательной модели; д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ублировани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е, получение огнеупорной модели</w:t>
            </w:r>
          </w:p>
          <w:p w:rsidR="008A7F5F" w:rsidRPr="00212DD1" w:rsidRDefault="008A7F5F" w:rsidP="008A7F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Моделирование карк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аса бюгельного  зубного протеза</w:t>
            </w:r>
          </w:p>
          <w:p w:rsidR="008A7F5F" w:rsidRPr="00212DD1" w:rsidRDefault="008A7F5F" w:rsidP="008A7F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Литьё карк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аса бюгельного  зубного протеза</w:t>
            </w:r>
          </w:p>
          <w:p w:rsidR="008A7F5F" w:rsidRPr="00212DD1" w:rsidRDefault="008A7F5F" w:rsidP="008A7F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Обработка каркаса бюгельного зубного протеза, припасовка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модель, шлифовка, полировка</w:t>
            </w:r>
          </w:p>
          <w:p w:rsidR="008A7F5F" w:rsidRPr="00212DD1" w:rsidRDefault="008A7F5F" w:rsidP="008A7F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Постановка искусственных зубов,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моделирование восковых базисов</w:t>
            </w:r>
          </w:p>
          <w:p w:rsidR="008A7F5F" w:rsidRPr="00212DD1" w:rsidRDefault="008A7F5F" w:rsidP="008A7F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Гипсовка бюгельного зубного  протеза в кюве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ту, замена воска на пластмассу</w:t>
            </w:r>
          </w:p>
          <w:p w:rsidR="008A7F5F" w:rsidRPr="00F30BA9" w:rsidRDefault="008A7F5F" w:rsidP="008A7F5F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 w:rsidRPr="00212DD1">
              <w:rPr>
                <w:sz w:val="28"/>
                <w:szCs w:val="28"/>
              </w:rPr>
              <w:lastRenderedPageBreak/>
              <w:t>Обработка, шлифовка, полировка базис</w:t>
            </w:r>
            <w:r>
              <w:rPr>
                <w:sz w:val="28"/>
                <w:szCs w:val="28"/>
              </w:rPr>
              <w:t>ов  бюгельного зубного протеза</w:t>
            </w:r>
          </w:p>
        </w:tc>
        <w:tc>
          <w:tcPr>
            <w:tcW w:w="992" w:type="dxa"/>
          </w:tcPr>
          <w:p w:rsidR="008A7F5F" w:rsidRPr="008A7F5F" w:rsidRDefault="008A7F5F" w:rsidP="008A7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F5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36</w:t>
            </w:r>
          </w:p>
        </w:tc>
        <w:tc>
          <w:tcPr>
            <w:tcW w:w="1276" w:type="dxa"/>
            <w:vMerge/>
          </w:tcPr>
          <w:p w:rsidR="008A7F5F" w:rsidRPr="00212DD1" w:rsidRDefault="008A7F5F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37C" w:rsidRPr="00212DD1" w:rsidTr="00D11FE1">
        <w:trPr>
          <w:trHeight w:val="616"/>
        </w:trPr>
        <w:tc>
          <w:tcPr>
            <w:tcW w:w="3510" w:type="dxa"/>
          </w:tcPr>
          <w:p w:rsidR="008E437C" w:rsidRPr="00212DD1" w:rsidRDefault="00CF2BA8" w:rsidP="008A7F5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МДК.</w:t>
            </w:r>
            <w:r w:rsidR="008E437C" w:rsidRPr="00212D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03.02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8E437C" w:rsidRPr="00212D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E437C"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Литейное д</w:t>
            </w:r>
            <w:r w:rsidR="008E437C"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8E437C"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ло в стоматологии</w:t>
            </w:r>
          </w:p>
        </w:tc>
        <w:tc>
          <w:tcPr>
            <w:tcW w:w="9356" w:type="dxa"/>
            <w:gridSpan w:val="5"/>
          </w:tcPr>
          <w:p w:rsidR="008E437C" w:rsidRPr="00671E86" w:rsidRDefault="008E437C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E437C" w:rsidRPr="00D34497" w:rsidRDefault="00D34497" w:rsidP="008A7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449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A7F5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  <w:vMerge/>
          </w:tcPr>
          <w:p w:rsidR="008E437C" w:rsidRPr="00212DD1" w:rsidRDefault="008E437C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37C" w:rsidRPr="00212DD1" w:rsidTr="0024754F">
        <w:trPr>
          <w:trHeight w:val="784"/>
        </w:trPr>
        <w:tc>
          <w:tcPr>
            <w:tcW w:w="3510" w:type="dxa"/>
          </w:tcPr>
          <w:p w:rsidR="008E437C" w:rsidRPr="00212DD1" w:rsidRDefault="008E437C" w:rsidP="008A7F5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Технология л</w:t>
            </w: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тья бюгельных протезов</w:t>
            </w:r>
          </w:p>
        </w:tc>
        <w:tc>
          <w:tcPr>
            <w:tcW w:w="9356" w:type="dxa"/>
            <w:gridSpan w:val="5"/>
          </w:tcPr>
          <w:p w:rsidR="008E437C" w:rsidRPr="00671E86" w:rsidRDefault="008E437C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E437C" w:rsidRPr="008E437C" w:rsidRDefault="008E437C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37C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  <w:vMerge/>
          </w:tcPr>
          <w:p w:rsidR="008E437C" w:rsidRPr="00212DD1" w:rsidRDefault="008E437C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F5F" w:rsidRPr="00212DD1" w:rsidTr="00E82EDB">
        <w:trPr>
          <w:trHeight w:val="274"/>
        </w:trPr>
        <w:tc>
          <w:tcPr>
            <w:tcW w:w="3510" w:type="dxa"/>
            <w:vMerge w:val="restart"/>
          </w:tcPr>
          <w:p w:rsidR="008A7F5F" w:rsidRPr="00212DD1" w:rsidRDefault="008A7F5F" w:rsidP="008A7F5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2B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04D2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Установка ли</w:t>
            </w:r>
            <w:r w:rsidRPr="00804D2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</w:t>
            </w:r>
            <w:r w:rsidRPr="00804D2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никовой системы</w:t>
            </w:r>
          </w:p>
        </w:tc>
        <w:tc>
          <w:tcPr>
            <w:tcW w:w="9356" w:type="dxa"/>
            <w:gridSpan w:val="5"/>
          </w:tcPr>
          <w:p w:rsidR="008A7F5F" w:rsidRPr="00E82EDB" w:rsidRDefault="008A7F5F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ED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8A7F5F" w:rsidRPr="008E437C" w:rsidRDefault="008A7F5F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37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</w:tcPr>
          <w:p w:rsidR="008A7F5F" w:rsidRPr="00212DD1" w:rsidRDefault="008A7F5F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F5F" w:rsidRPr="00212DD1" w:rsidTr="00D34497">
        <w:trPr>
          <w:trHeight w:val="656"/>
        </w:trPr>
        <w:tc>
          <w:tcPr>
            <w:tcW w:w="3510" w:type="dxa"/>
            <w:vMerge/>
          </w:tcPr>
          <w:p w:rsidR="008A7F5F" w:rsidRPr="00212DD1" w:rsidRDefault="008A7F5F" w:rsidP="008A7F5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8A7F5F" w:rsidRPr="00E82EDB" w:rsidRDefault="008A7F5F" w:rsidP="008A7F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EDB">
              <w:rPr>
                <w:rFonts w:ascii="Times New Roman" w:hAnsi="Times New Roman" w:cs="Times New Roman"/>
                <w:bCs/>
                <w:sz w:val="28"/>
                <w:szCs w:val="28"/>
              </w:rPr>
              <w:t>Литники, понятие, виды, размеры, количество, усадочные муфты, выпор, назначение.</w:t>
            </w:r>
            <w:r w:rsidR="00CF2B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82EDB">
              <w:rPr>
                <w:rFonts w:ascii="Times New Roman" w:hAnsi="Times New Roman" w:cs="Times New Roman"/>
                <w:bCs/>
                <w:sz w:val="28"/>
                <w:szCs w:val="28"/>
              </w:rPr>
              <w:t>Методы коррекции линейной и объёмной усадки.</w:t>
            </w:r>
            <w:r w:rsidR="00CF2B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82EDB">
              <w:rPr>
                <w:rFonts w:ascii="Times New Roman" w:hAnsi="Times New Roman" w:cs="Times New Roman"/>
                <w:sz w:val="28"/>
                <w:szCs w:val="28"/>
              </w:rPr>
              <w:t>Нанесение  огнеупорной рубашки, сушка. Установка и формовка опоки паковочной массой. Сушка опоки и прогрев в муфельной печи</w:t>
            </w:r>
          </w:p>
        </w:tc>
        <w:tc>
          <w:tcPr>
            <w:tcW w:w="992" w:type="dxa"/>
            <w:vMerge/>
          </w:tcPr>
          <w:p w:rsidR="008A7F5F" w:rsidRPr="00212DD1" w:rsidRDefault="008A7F5F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7F5F" w:rsidRPr="00212DD1" w:rsidRDefault="008A7F5F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7F5F" w:rsidRPr="00212DD1" w:rsidTr="00D34497">
        <w:trPr>
          <w:trHeight w:val="656"/>
        </w:trPr>
        <w:tc>
          <w:tcPr>
            <w:tcW w:w="3510" w:type="dxa"/>
            <w:vMerge/>
          </w:tcPr>
          <w:p w:rsidR="008A7F5F" w:rsidRPr="00212DD1" w:rsidRDefault="008A7F5F" w:rsidP="008A7F5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8A7F5F" w:rsidRPr="00E82EDB" w:rsidRDefault="008A7F5F" w:rsidP="00F66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EDB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и особенности установки восковой литниково – питающей си</w:t>
            </w:r>
            <w:r w:rsidRPr="00E82EDB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E82E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темы при литье каркаса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бюгельного</w:t>
            </w:r>
            <w:r w:rsidRPr="00E82E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протеза со снятием с модели и на огн</w:t>
            </w:r>
            <w:r w:rsidRPr="00E82EDB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E82E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упорной модели.  </w:t>
            </w:r>
            <w:r w:rsidRPr="00E82EDB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 на подопочный конус. 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Расположение  отл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ваемого  объекта  в  опоке</w:t>
            </w:r>
          </w:p>
        </w:tc>
        <w:tc>
          <w:tcPr>
            <w:tcW w:w="992" w:type="dxa"/>
            <w:vMerge/>
          </w:tcPr>
          <w:p w:rsidR="008A7F5F" w:rsidRPr="00212DD1" w:rsidRDefault="008A7F5F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7F5F" w:rsidRDefault="008A7F5F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A7F5F" w:rsidRPr="00212DD1" w:rsidTr="008E437C">
        <w:trPr>
          <w:trHeight w:val="237"/>
        </w:trPr>
        <w:tc>
          <w:tcPr>
            <w:tcW w:w="3510" w:type="dxa"/>
            <w:vMerge w:val="restart"/>
          </w:tcPr>
          <w:p w:rsidR="008A7F5F" w:rsidRPr="00212DD1" w:rsidRDefault="008A7F5F" w:rsidP="008A7F5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F2BA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04D2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Литьё каркаса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бю</w:t>
            </w:r>
            <w:r w:rsidRPr="00804D2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гельного  протеза</w:t>
            </w:r>
          </w:p>
        </w:tc>
        <w:tc>
          <w:tcPr>
            <w:tcW w:w="9356" w:type="dxa"/>
            <w:gridSpan w:val="5"/>
          </w:tcPr>
          <w:p w:rsidR="008A7F5F" w:rsidRPr="00E82EDB" w:rsidRDefault="008A7F5F" w:rsidP="00F664C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ED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8A7F5F" w:rsidRPr="008E437C" w:rsidRDefault="008A7F5F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pct15" w:color="auto" w:fill="auto"/>
            <w:vAlign w:val="center"/>
          </w:tcPr>
          <w:p w:rsidR="008A7F5F" w:rsidRPr="00212DD1" w:rsidRDefault="008A7F5F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F5F" w:rsidRPr="00212DD1" w:rsidTr="008E437C">
        <w:trPr>
          <w:trHeight w:val="401"/>
        </w:trPr>
        <w:tc>
          <w:tcPr>
            <w:tcW w:w="3510" w:type="dxa"/>
            <w:vMerge/>
          </w:tcPr>
          <w:p w:rsidR="008A7F5F" w:rsidRPr="00212DD1" w:rsidRDefault="008A7F5F" w:rsidP="008A7F5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8A7F5F" w:rsidRPr="00D34497" w:rsidRDefault="008A7F5F" w:rsidP="008A7F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497">
              <w:rPr>
                <w:rFonts w:ascii="Times New Roman" w:hAnsi="Times New Roman" w:cs="Times New Roman"/>
                <w:sz w:val="28"/>
                <w:szCs w:val="28"/>
              </w:rPr>
              <w:t>Выплавление воска. Прокаливание литейной формы. Литьё расплавленного металла в форму,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етоды</w:t>
            </w:r>
            <w:r w:rsidRPr="00D34497">
              <w:rPr>
                <w:rFonts w:ascii="Times New Roman" w:hAnsi="Times New Roman" w:cs="Times New Roman"/>
                <w:sz w:val="28"/>
                <w:szCs w:val="28"/>
              </w:rPr>
              <w:t>. Удаление огнеупорной массы и литников с отл</w:t>
            </w:r>
            <w:r w:rsidRPr="00D3449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34497">
              <w:rPr>
                <w:rFonts w:ascii="Times New Roman" w:hAnsi="Times New Roman" w:cs="Times New Roman"/>
                <w:sz w:val="28"/>
                <w:szCs w:val="28"/>
              </w:rPr>
              <w:t>того каркаса</w:t>
            </w:r>
          </w:p>
        </w:tc>
        <w:tc>
          <w:tcPr>
            <w:tcW w:w="992" w:type="dxa"/>
            <w:vMerge/>
          </w:tcPr>
          <w:p w:rsidR="008A7F5F" w:rsidRPr="00212DD1" w:rsidRDefault="008A7F5F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7F5F" w:rsidRPr="00212DD1" w:rsidRDefault="008A7F5F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A7F5F" w:rsidRPr="00212DD1" w:rsidTr="008E437C">
        <w:trPr>
          <w:trHeight w:val="401"/>
        </w:trPr>
        <w:tc>
          <w:tcPr>
            <w:tcW w:w="3510" w:type="dxa"/>
            <w:vMerge/>
          </w:tcPr>
          <w:p w:rsidR="008A7F5F" w:rsidRPr="00212DD1" w:rsidRDefault="008A7F5F" w:rsidP="008A7F5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8A7F5F" w:rsidRPr="00D34497" w:rsidRDefault="008A7F5F" w:rsidP="00F664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497">
              <w:rPr>
                <w:rFonts w:ascii="Times New Roman" w:hAnsi="Times New Roman" w:cs="Times New Roman"/>
                <w:sz w:val="28"/>
                <w:szCs w:val="28"/>
              </w:rPr>
              <w:t>Основные и вспомогательные материалы, применяемые при установке ли</w:t>
            </w:r>
            <w:r w:rsidRPr="00D3449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34497">
              <w:rPr>
                <w:rFonts w:ascii="Times New Roman" w:hAnsi="Times New Roman" w:cs="Times New Roman"/>
                <w:sz w:val="28"/>
                <w:szCs w:val="28"/>
              </w:rPr>
              <w:t>никовой системы и литья каркаса бюгельного протеза. Литьевые  аппараты. Превращение  технологической  цепочки  замены  воска  на  металл</w:t>
            </w:r>
          </w:p>
        </w:tc>
        <w:tc>
          <w:tcPr>
            <w:tcW w:w="992" w:type="dxa"/>
            <w:vMerge/>
          </w:tcPr>
          <w:p w:rsidR="008A7F5F" w:rsidRPr="00212DD1" w:rsidRDefault="008A7F5F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7F5F" w:rsidRDefault="008A7F5F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607FA" w:rsidRPr="00212DD1" w:rsidTr="008E437C">
        <w:trPr>
          <w:trHeight w:val="237"/>
        </w:trPr>
        <w:tc>
          <w:tcPr>
            <w:tcW w:w="3510" w:type="dxa"/>
            <w:vMerge w:val="restart"/>
          </w:tcPr>
          <w:p w:rsidR="009607FA" w:rsidRPr="00212DD1" w:rsidRDefault="009607FA" w:rsidP="008A7F5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F2BA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Технология литья бюгельных протезов</w:t>
            </w:r>
          </w:p>
        </w:tc>
        <w:tc>
          <w:tcPr>
            <w:tcW w:w="9356" w:type="dxa"/>
            <w:gridSpan w:val="5"/>
          </w:tcPr>
          <w:p w:rsidR="009607FA" w:rsidRPr="00E82EDB" w:rsidRDefault="009607FA" w:rsidP="00F664C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2ED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9607FA" w:rsidRPr="008E437C" w:rsidRDefault="009607FA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pct15" w:color="auto" w:fill="auto"/>
            <w:vAlign w:val="center"/>
          </w:tcPr>
          <w:p w:rsidR="009607FA" w:rsidRPr="00212DD1" w:rsidRDefault="009607FA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7FA" w:rsidRPr="00212DD1" w:rsidTr="002D20C6">
        <w:trPr>
          <w:trHeight w:val="401"/>
        </w:trPr>
        <w:tc>
          <w:tcPr>
            <w:tcW w:w="3510" w:type="dxa"/>
            <w:vMerge/>
          </w:tcPr>
          <w:p w:rsidR="009607FA" w:rsidRPr="00212DD1" w:rsidRDefault="009607FA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9607FA" w:rsidRPr="00804D2D" w:rsidRDefault="009607FA" w:rsidP="009607F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тейных печей. Правила плавки и литья. Литье сплавов 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благ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родных 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металлов.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Правила плавки и 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литья.</w:t>
            </w:r>
            <w:r w:rsidR="00CF2B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 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плавки.</w:t>
            </w:r>
            <w:r w:rsidR="00CF2B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Прави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 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ост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 </w:t>
            </w: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опоки</w:t>
            </w:r>
          </w:p>
        </w:tc>
        <w:tc>
          <w:tcPr>
            <w:tcW w:w="992" w:type="dxa"/>
            <w:vMerge/>
          </w:tcPr>
          <w:p w:rsidR="009607FA" w:rsidRPr="00212DD1" w:rsidRDefault="009607FA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607FA" w:rsidRPr="00212DD1" w:rsidRDefault="009607FA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607FA" w:rsidRPr="00212DD1" w:rsidTr="002D20C6">
        <w:trPr>
          <w:trHeight w:val="401"/>
        </w:trPr>
        <w:tc>
          <w:tcPr>
            <w:tcW w:w="3510" w:type="dxa"/>
            <w:vMerge/>
          </w:tcPr>
          <w:p w:rsidR="009607FA" w:rsidRPr="00212DD1" w:rsidRDefault="009607FA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9607FA" w:rsidRPr="00804D2D" w:rsidRDefault="009607FA" w:rsidP="00F664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2D">
              <w:rPr>
                <w:rFonts w:ascii="Times New Roman" w:hAnsi="Times New Roman" w:cs="Times New Roman"/>
                <w:sz w:val="28"/>
                <w:szCs w:val="28"/>
              </w:rPr>
              <w:t>Технология литья каркаса бюгельного протеза на огнеупорной модели. Технология литья каркаса бюгельн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протеза со снятием с модели</w:t>
            </w:r>
          </w:p>
        </w:tc>
        <w:tc>
          <w:tcPr>
            <w:tcW w:w="992" w:type="dxa"/>
            <w:vMerge/>
          </w:tcPr>
          <w:p w:rsidR="009607FA" w:rsidRPr="00212DD1" w:rsidRDefault="009607FA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607FA" w:rsidRDefault="009607FA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D20C6" w:rsidRPr="00212DD1" w:rsidTr="002D20C6">
        <w:trPr>
          <w:trHeight w:val="219"/>
        </w:trPr>
        <w:tc>
          <w:tcPr>
            <w:tcW w:w="3510" w:type="dxa"/>
            <w:vMerge/>
          </w:tcPr>
          <w:p w:rsidR="002D20C6" w:rsidRPr="00212DD1" w:rsidRDefault="002D20C6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5"/>
          </w:tcPr>
          <w:p w:rsidR="002D20C6" w:rsidRPr="00E82EDB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2D20C6" w:rsidRPr="002D20C6" w:rsidRDefault="002D20C6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0C6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  <w:vMerge w:val="restart"/>
            <w:shd w:val="pct15" w:color="auto" w:fill="auto"/>
          </w:tcPr>
          <w:p w:rsidR="002D20C6" w:rsidRPr="00212DD1" w:rsidRDefault="002D20C6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0C6" w:rsidRPr="00212DD1" w:rsidTr="002D20C6">
        <w:trPr>
          <w:trHeight w:val="299"/>
        </w:trPr>
        <w:tc>
          <w:tcPr>
            <w:tcW w:w="3510" w:type="dxa"/>
            <w:vMerge/>
          </w:tcPr>
          <w:p w:rsidR="002D20C6" w:rsidRPr="00212DD1" w:rsidRDefault="002D20C6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:rsidR="002D20C6" w:rsidRPr="002D20C6" w:rsidRDefault="002D20C6" w:rsidP="00F6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20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9" w:type="dxa"/>
            <w:gridSpan w:val="4"/>
          </w:tcPr>
          <w:p w:rsidR="002D20C6" w:rsidRPr="002D20C6" w:rsidRDefault="002D20C6" w:rsidP="00F6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20C6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 литниково - питающей системы</w:t>
            </w:r>
          </w:p>
        </w:tc>
        <w:tc>
          <w:tcPr>
            <w:tcW w:w="992" w:type="dxa"/>
            <w:vMerge/>
          </w:tcPr>
          <w:p w:rsidR="002D20C6" w:rsidRPr="00212DD1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2D20C6" w:rsidRPr="00212DD1" w:rsidRDefault="002D20C6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0C6" w:rsidRPr="00212DD1" w:rsidTr="002D20C6">
        <w:trPr>
          <w:trHeight w:val="262"/>
        </w:trPr>
        <w:tc>
          <w:tcPr>
            <w:tcW w:w="3510" w:type="dxa"/>
            <w:vMerge/>
          </w:tcPr>
          <w:p w:rsidR="002D20C6" w:rsidRPr="00212DD1" w:rsidRDefault="002D20C6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:rsidR="002D20C6" w:rsidRPr="002D20C6" w:rsidRDefault="002D20C6" w:rsidP="00F6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20C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09" w:type="dxa"/>
            <w:gridSpan w:val="4"/>
          </w:tcPr>
          <w:p w:rsidR="002D20C6" w:rsidRPr="002D20C6" w:rsidRDefault="002D20C6" w:rsidP="00F6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20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Формование опоки </w:t>
            </w:r>
          </w:p>
        </w:tc>
        <w:tc>
          <w:tcPr>
            <w:tcW w:w="992" w:type="dxa"/>
            <w:vMerge/>
          </w:tcPr>
          <w:p w:rsidR="002D20C6" w:rsidRPr="00212DD1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2D20C6" w:rsidRPr="00212DD1" w:rsidRDefault="002D20C6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0C6" w:rsidRPr="00212DD1" w:rsidTr="002D20C6">
        <w:trPr>
          <w:trHeight w:val="365"/>
        </w:trPr>
        <w:tc>
          <w:tcPr>
            <w:tcW w:w="3510" w:type="dxa"/>
            <w:vMerge/>
          </w:tcPr>
          <w:p w:rsidR="002D20C6" w:rsidRPr="00212DD1" w:rsidRDefault="002D20C6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:rsidR="002D20C6" w:rsidRPr="002D20C6" w:rsidRDefault="002D20C6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20C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809" w:type="dxa"/>
            <w:gridSpan w:val="4"/>
          </w:tcPr>
          <w:p w:rsidR="002D20C6" w:rsidRPr="002D20C6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20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Прокаливание литейной формы и литьё </w:t>
            </w:r>
          </w:p>
        </w:tc>
        <w:tc>
          <w:tcPr>
            <w:tcW w:w="992" w:type="dxa"/>
            <w:vMerge/>
          </w:tcPr>
          <w:p w:rsidR="002D20C6" w:rsidRPr="00212DD1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2D20C6" w:rsidRPr="00212DD1" w:rsidRDefault="002D20C6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0C6" w:rsidRPr="00212DD1" w:rsidTr="002D20C6">
        <w:trPr>
          <w:trHeight w:val="271"/>
        </w:trPr>
        <w:tc>
          <w:tcPr>
            <w:tcW w:w="3510" w:type="dxa"/>
            <w:vMerge/>
          </w:tcPr>
          <w:p w:rsidR="002D20C6" w:rsidRPr="00212DD1" w:rsidRDefault="002D20C6" w:rsidP="00F664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:rsidR="002D20C6" w:rsidRPr="002D20C6" w:rsidRDefault="002D20C6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20C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809" w:type="dxa"/>
            <w:gridSpan w:val="4"/>
          </w:tcPr>
          <w:p w:rsidR="002D20C6" w:rsidRPr="002D20C6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20C6">
              <w:rPr>
                <w:rFonts w:ascii="Times New Roman" w:eastAsia="Times New Roman" w:hAnsi="Times New Roman" w:cs="Times New Roman"/>
                <w:sz w:val="28"/>
                <w:szCs w:val="28"/>
              </w:rPr>
              <w:t>Удаление огнеупорной массы и литников с отлитого каркаса</w:t>
            </w:r>
          </w:p>
        </w:tc>
        <w:tc>
          <w:tcPr>
            <w:tcW w:w="992" w:type="dxa"/>
            <w:vMerge/>
          </w:tcPr>
          <w:p w:rsidR="002D20C6" w:rsidRPr="00212DD1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2D20C6" w:rsidRPr="00212DD1" w:rsidRDefault="002D20C6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7FA" w:rsidRPr="00212DD1" w:rsidTr="002D20C6">
        <w:trPr>
          <w:trHeight w:val="419"/>
        </w:trPr>
        <w:tc>
          <w:tcPr>
            <w:tcW w:w="12866" w:type="dxa"/>
            <w:gridSpan w:val="6"/>
          </w:tcPr>
          <w:p w:rsidR="009607FA" w:rsidRPr="00212DD1" w:rsidRDefault="009607FA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работа при изучении  раздела 1</w:t>
            </w:r>
          </w:p>
        </w:tc>
        <w:tc>
          <w:tcPr>
            <w:tcW w:w="992" w:type="dxa"/>
            <w:vMerge w:val="restart"/>
          </w:tcPr>
          <w:p w:rsidR="009607FA" w:rsidRPr="008F5BCB" w:rsidRDefault="009607FA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  <w:vMerge/>
            <w:shd w:val="pct15" w:color="auto" w:fill="auto"/>
          </w:tcPr>
          <w:p w:rsidR="009607FA" w:rsidRPr="00212DD1" w:rsidRDefault="009607FA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7FA" w:rsidRPr="00212DD1" w:rsidTr="002D20C6">
        <w:trPr>
          <w:trHeight w:val="419"/>
        </w:trPr>
        <w:tc>
          <w:tcPr>
            <w:tcW w:w="12866" w:type="dxa"/>
            <w:gridSpan w:val="6"/>
          </w:tcPr>
          <w:p w:rsidR="009607FA" w:rsidRPr="00212DD1" w:rsidRDefault="009607FA" w:rsidP="00F664C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</w:t>
            </w:r>
            <w:r w:rsidRPr="00212DD1">
              <w:rPr>
                <w:b/>
                <w:bCs/>
                <w:sz w:val="28"/>
                <w:szCs w:val="28"/>
              </w:rPr>
              <w:t>ематика внеаудиторной самостоятельной работы</w:t>
            </w:r>
          </w:p>
          <w:p w:rsidR="009607FA" w:rsidRPr="008F5BCB" w:rsidRDefault="009607FA" w:rsidP="00F6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схемы</w:t>
            </w:r>
            <w:r w:rsidRPr="008F5BCB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9607FA" w:rsidRPr="00645181" w:rsidRDefault="009607FA" w:rsidP="00046F65">
            <w:pPr>
              <w:pStyle w:val="af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181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Установки модели с восковой композицией каркаса и литниково – питающей системы на конус и формовки опоки – тема 1.1</w:t>
            </w:r>
          </w:p>
          <w:p w:rsidR="009607FA" w:rsidRPr="00645181" w:rsidRDefault="009607FA" w:rsidP="00046F65">
            <w:pPr>
              <w:pStyle w:val="af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181">
              <w:rPr>
                <w:rFonts w:ascii="Times New Roman" w:eastAsia="Times New Roman" w:hAnsi="Times New Roman" w:cs="Times New Roman"/>
                <w:sz w:val="28"/>
                <w:szCs w:val="28"/>
              </w:rPr>
              <w:t>Отливки каркасов бюгельных протезов – тема1.3</w:t>
            </w:r>
          </w:p>
          <w:p w:rsidR="009607FA" w:rsidRPr="008F5BCB" w:rsidRDefault="009607FA" w:rsidP="0092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алгоритма действий при т</w:t>
            </w:r>
            <w:r w:rsidRPr="008F5BCB">
              <w:rPr>
                <w:rFonts w:ascii="Times New Roman" w:eastAsia="Times New Roman" w:hAnsi="Times New Roman" w:cs="Times New Roman"/>
                <w:sz w:val="28"/>
                <w:szCs w:val="28"/>
              </w:rPr>
              <w:t>ехнологии литья каркаса бюгельного протеза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огнеупорной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дели</w:t>
            </w:r>
          </w:p>
        </w:tc>
        <w:tc>
          <w:tcPr>
            <w:tcW w:w="992" w:type="dxa"/>
            <w:vMerge/>
          </w:tcPr>
          <w:p w:rsidR="009607FA" w:rsidRPr="00212DD1" w:rsidRDefault="009607FA" w:rsidP="00645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9607FA" w:rsidRPr="00212DD1" w:rsidRDefault="009607FA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0C6" w:rsidRPr="00212DD1" w:rsidTr="002D20C6">
        <w:trPr>
          <w:trHeight w:val="90"/>
        </w:trPr>
        <w:tc>
          <w:tcPr>
            <w:tcW w:w="12866" w:type="dxa"/>
            <w:gridSpan w:val="6"/>
          </w:tcPr>
          <w:p w:rsidR="002D20C6" w:rsidRPr="00212DD1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Производственная практика по профилю специальности итоговая по модулю</w:t>
            </w:r>
          </w:p>
          <w:p w:rsidR="002D20C6" w:rsidRPr="00212DD1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Виды работ:</w:t>
            </w:r>
          </w:p>
          <w:p w:rsidR="002D20C6" w:rsidRPr="00212DD1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Изготовление бюгельных зубных протезов с кламмерной системой фиксации. </w:t>
            </w:r>
          </w:p>
          <w:p w:rsidR="002D20C6" w:rsidRPr="00212DD1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Отливка рабочей  и вспомогательной модели, дублировани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е, получение огнеупорной модели</w:t>
            </w:r>
          </w:p>
          <w:p w:rsidR="002D20C6" w:rsidRPr="00212DD1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Моделирова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каркаса бюгельного  протеза</w:t>
            </w:r>
          </w:p>
          <w:p w:rsidR="002D20C6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Литьё каркаса бюгельного  протеза</w:t>
            </w:r>
          </w:p>
          <w:p w:rsidR="002D20C6" w:rsidRPr="00212DD1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Обработка каркаса бюгельного протеза, припасовка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модель, шлифовка, полировка</w:t>
            </w:r>
          </w:p>
          <w:p w:rsidR="002D20C6" w:rsidRPr="00212DD1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Постановка искусственных зубов,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моделирование восковых базисов</w:t>
            </w:r>
          </w:p>
          <w:p w:rsidR="002D20C6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Гипсовка  бюгельного   протеза в кюв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ету, замена воска на пластмассу</w:t>
            </w:r>
          </w:p>
          <w:p w:rsidR="002D20C6" w:rsidRPr="00212DD1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2DD1">
              <w:rPr>
                <w:rFonts w:ascii="Times New Roman" w:hAnsi="Times New Roman" w:cs="Times New Roman"/>
                <w:sz w:val="28"/>
                <w:szCs w:val="28"/>
              </w:rPr>
              <w:t>Обработка, шлифовка, полировка базисов  бюгельного  протеза</w:t>
            </w:r>
          </w:p>
        </w:tc>
        <w:tc>
          <w:tcPr>
            <w:tcW w:w="992" w:type="dxa"/>
          </w:tcPr>
          <w:p w:rsidR="002D20C6" w:rsidRPr="008F5BCB" w:rsidRDefault="002D20C6" w:rsidP="00F66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BCB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276" w:type="dxa"/>
            <w:vMerge/>
            <w:shd w:val="pct15" w:color="auto" w:fill="auto"/>
          </w:tcPr>
          <w:p w:rsidR="002D20C6" w:rsidRPr="00212DD1" w:rsidRDefault="002D20C6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071E" w:rsidRPr="00212DD1" w:rsidTr="00E12231">
        <w:trPr>
          <w:trHeight w:val="90"/>
        </w:trPr>
        <w:tc>
          <w:tcPr>
            <w:tcW w:w="12866" w:type="dxa"/>
            <w:gridSpan w:val="6"/>
          </w:tcPr>
          <w:p w:rsidR="00F9071E" w:rsidRPr="00212DD1" w:rsidRDefault="00F9071E" w:rsidP="00F66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D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F9071E" w:rsidRPr="00CD29DD" w:rsidRDefault="00F93C7E" w:rsidP="00F93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CD29DD" w:rsidRPr="00CD29D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F9071E" w:rsidRPr="00212DD1" w:rsidRDefault="00F9071E" w:rsidP="00F66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4BB5" w:rsidRPr="004819D0" w:rsidRDefault="008D4BB5" w:rsidP="00F664C4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sectPr w:rsidR="008D4BB5" w:rsidRPr="004819D0">
          <w:footerReference w:type="even" r:id="rId12"/>
          <w:footerReference w:type="default" r:id="rId13"/>
          <w:footerReference w:type="first" r:id="rId14"/>
          <w:pgSz w:w="16837" w:h="11905" w:orient="landscape"/>
          <w:pgMar w:top="851" w:right="1134" w:bottom="851" w:left="992" w:header="720" w:footer="709" w:gutter="0"/>
          <w:cols w:space="720"/>
          <w:docGrid w:linePitch="360"/>
        </w:sectPr>
      </w:pPr>
    </w:p>
    <w:p w:rsidR="00545E7B" w:rsidRPr="00AF1A14" w:rsidRDefault="00545E7B" w:rsidP="00524AB1">
      <w:pPr>
        <w:pStyle w:val="1"/>
        <w:keepNext w:val="0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DE32E9">
        <w:rPr>
          <w:b/>
          <w:caps/>
          <w:sz w:val="28"/>
          <w:szCs w:val="28"/>
        </w:rPr>
        <w:lastRenderedPageBreak/>
        <w:t>4. условия реализации ПРОФЕССИОНАЛЬНОГО МОДУЛЯ</w:t>
      </w:r>
    </w:p>
    <w:p w:rsidR="00545E7B" w:rsidRPr="00DE32E9" w:rsidRDefault="00545E7B" w:rsidP="00545E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 w:rsidRPr="00DE32E9">
        <w:rPr>
          <w:b/>
          <w:sz w:val="28"/>
          <w:szCs w:val="28"/>
        </w:rPr>
        <w:t xml:space="preserve">4.1. </w:t>
      </w:r>
      <w:r w:rsidR="00CF2BA8">
        <w:rPr>
          <w:b/>
          <w:bCs/>
          <w:sz w:val="28"/>
          <w:szCs w:val="28"/>
        </w:rPr>
        <w:t>М</w:t>
      </w:r>
      <w:r w:rsidRPr="00DE32E9">
        <w:rPr>
          <w:b/>
          <w:bCs/>
          <w:sz w:val="28"/>
          <w:szCs w:val="28"/>
        </w:rPr>
        <w:t>атериально-технич</w:t>
      </w:r>
      <w:r>
        <w:rPr>
          <w:b/>
          <w:bCs/>
          <w:sz w:val="28"/>
          <w:szCs w:val="28"/>
        </w:rPr>
        <w:t>еское обеспечение</w:t>
      </w:r>
    </w:p>
    <w:p w:rsidR="00545E7B" w:rsidRPr="00E97CCD" w:rsidRDefault="00545E7B" w:rsidP="005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 xml:space="preserve">Реализация профессионального  модуля предполагает наличие </w:t>
      </w:r>
    </w:p>
    <w:p w:rsidR="00545E7B" w:rsidRPr="00524AB1" w:rsidRDefault="00545E7B" w:rsidP="005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AB1">
        <w:rPr>
          <w:rFonts w:ascii="Times New Roman" w:hAnsi="Times New Roman" w:cs="Times New Roman"/>
          <w:sz w:val="28"/>
          <w:szCs w:val="28"/>
        </w:rPr>
        <w:t>лаборатории технологии изготовления бюгельных протезов, в которую вх</w:t>
      </w:r>
      <w:r w:rsidRPr="00524AB1">
        <w:rPr>
          <w:rFonts w:ascii="Times New Roman" w:hAnsi="Times New Roman" w:cs="Times New Roman"/>
          <w:sz w:val="28"/>
          <w:szCs w:val="28"/>
        </w:rPr>
        <w:t>о</w:t>
      </w:r>
      <w:r w:rsidRPr="00524AB1">
        <w:rPr>
          <w:rFonts w:ascii="Times New Roman" w:hAnsi="Times New Roman" w:cs="Times New Roman"/>
          <w:sz w:val="28"/>
          <w:szCs w:val="28"/>
        </w:rPr>
        <w:t>дят:</w:t>
      </w:r>
    </w:p>
    <w:p w:rsidR="00545E7B" w:rsidRPr="00E97CCD" w:rsidRDefault="009607FA" w:rsidP="00CF2BA8">
      <w:pPr>
        <w:pStyle w:val="211"/>
        <w:tabs>
          <w:tab w:val="left" w:pos="1080"/>
        </w:tabs>
        <w:spacing w:after="0" w:line="240" w:lineRule="auto"/>
        <w:ind w:left="426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гипсовочная</w:t>
      </w:r>
    </w:p>
    <w:p w:rsidR="00545E7B" w:rsidRPr="00E97CCD" w:rsidRDefault="009607FA" w:rsidP="00CF2BA8">
      <w:pPr>
        <w:pStyle w:val="211"/>
        <w:tabs>
          <w:tab w:val="left" w:pos="1080"/>
        </w:tabs>
        <w:spacing w:after="0" w:line="240" w:lineRule="auto"/>
        <w:ind w:left="426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паячная</w:t>
      </w:r>
    </w:p>
    <w:p w:rsidR="00545E7B" w:rsidRPr="00E97CCD" w:rsidRDefault="00545E7B" w:rsidP="00CF2BA8">
      <w:pPr>
        <w:pStyle w:val="211"/>
        <w:tabs>
          <w:tab w:val="left" w:pos="1080"/>
        </w:tabs>
        <w:spacing w:after="0" w:line="240" w:lineRule="auto"/>
        <w:ind w:left="426"/>
        <w:jc w:val="both"/>
        <w:rPr>
          <w:bCs/>
          <w:iCs/>
          <w:sz w:val="28"/>
          <w:szCs w:val="28"/>
        </w:rPr>
      </w:pPr>
      <w:r w:rsidRPr="00E97CCD">
        <w:rPr>
          <w:bCs/>
          <w:iCs/>
          <w:sz w:val="28"/>
          <w:szCs w:val="28"/>
        </w:rPr>
        <w:t>полиме</w:t>
      </w:r>
      <w:r w:rsidR="009607FA">
        <w:rPr>
          <w:bCs/>
          <w:iCs/>
          <w:sz w:val="28"/>
          <w:szCs w:val="28"/>
        </w:rPr>
        <w:t>ризационная</w:t>
      </w:r>
    </w:p>
    <w:p w:rsidR="00545E7B" w:rsidRPr="00545E7B" w:rsidRDefault="009607FA" w:rsidP="00CF2BA8">
      <w:pPr>
        <w:pStyle w:val="211"/>
        <w:tabs>
          <w:tab w:val="left" w:pos="1080"/>
        </w:tabs>
        <w:spacing w:after="0" w:line="240" w:lineRule="auto"/>
        <w:ind w:left="426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полировочная</w:t>
      </w:r>
    </w:p>
    <w:p w:rsidR="00545E7B" w:rsidRPr="00165B1B" w:rsidRDefault="00545E7B" w:rsidP="00CF2BA8">
      <w:pPr>
        <w:pStyle w:val="211"/>
        <w:tabs>
          <w:tab w:val="left" w:pos="1080"/>
        </w:tabs>
        <w:spacing w:after="0" w:line="240" w:lineRule="auto"/>
        <w:ind w:left="426"/>
        <w:jc w:val="both"/>
        <w:rPr>
          <w:bCs/>
          <w:iCs/>
          <w:sz w:val="28"/>
          <w:szCs w:val="28"/>
        </w:rPr>
      </w:pPr>
      <w:r w:rsidRPr="00165B1B">
        <w:rPr>
          <w:bCs/>
          <w:iCs/>
          <w:sz w:val="28"/>
          <w:szCs w:val="28"/>
        </w:rPr>
        <w:t>литейная</w:t>
      </w:r>
    </w:p>
    <w:p w:rsidR="00545E7B" w:rsidRPr="00E97CCD" w:rsidRDefault="00545E7B" w:rsidP="009607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bCs/>
          <w:sz w:val="28"/>
          <w:szCs w:val="28"/>
        </w:rPr>
        <w:t xml:space="preserve">Лаборатория </w:t>
      </w:r>
      <w:r w:rsidRPr="00E97CCD">
        <w:rPr>
          <w:rFonts w:ascii="Times New Roman" w:hAnsi="Times New Roman" w:cs="Times New Roman"/>
          <w:sz w:val="28"/>
          <w:szCs w:val="28"/>
        </w:rPr>
        <w:t xml:space="preserve">технологии изготовления </w:t>
      </w:r>
      <w:r>
        <w:rPr>
          <w:rFonts w:ascii="Times New Roman" w:hAnsi="Times New Roman" w:cs="Times New Roman"/>
          <w:sz w:val="28"/>
          <w:szCs w:val="28"/>
        </w:rPr>
        <w:t>бюгельных</w:t>
      </w:r>
      <w:r w:rsidRPr="00E97CCD">
        <w:rPr>
          <w:rFonts w:ascii="Times New Roman" w:hAnsi="Times New Roman" w:cs="Times New Roman"/>
          <w:sz w:val="28"/>
          <w:szCs w:val="28"/>
        </w:rPr>
        <w:t xml:space="preserve"> протезов </w:t>
      </w:r>
      <w:r>
        <w:rPr>
          <w:rFonts w:ascii="Times New Roman" w:hAnsi="Times New Roman" w:cs="Times New Roman"/>
          <w:sz w:val="28"/>
          <w:szCs w:val="28"/>
        </w:rPr>
        <w:t xml:space="preserve">рассчитана на </w:t>
      </w:r>
      <w:r w:rsidRPr="00E97CC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- 9</w:t>
      </w:r>
      <w:r w:rsidRPr="00E97CCD">
        <w:rPr>
          <w:rFonts w:ascii="Times New Roman" w:hAnsi="Times New Roman" w:cs="Times New Roman"/>
          <w:sz w:val="28"/>
          <w:szCs w:val="28"/>
        </w:rPr>
        <w:t xml:space="preserve"> студентов, предназначена для обучения основным процессам по изготовл</w:t>
      </w:r>
      <w:r w:rsidRPr="00E97CCD">
        <w:rPr>
          <w:rFonts w:ascii="Times New Roman" w:hAnsi="Times New Roman" w:cs="Times New Roman"/>
          <w:sz w:val="28"/>
          <w:szCs w:val="28"/>
        </w:rPr>
        <w:t>е</w:t>
      </w:r>
      <w:r w:rsidRPr="00E97CCD">
        <w:rPr>
          <w:rFonts w:ascii="Times New Roman" w:hAnsi="Times New Roman" w:cs="Times New Roman"/>
          <w:sz w:val="28"/>
          <w:szCs w:val="28"/>
        </w:rPr>
        <w:t xml:space="preserve">нию </w:t>
      </w:r>
      <w:r>
        <w:rPr>
          <w:rFonts w:ascii="Times New Roman" w:hAnsi="Times New Roman" w:cs="Times New Roman"/>
          <w:sz w:val="28"/>
          <w:szCs w:val="28"/>
        </w:rPr>
        <w:t>бюгельных</w:t>
      </w:r>
      <w:r w:rsidRPr="00E97CCD">
        <w:rPr>
          <w:rFonts w:ascii="Times New Roman" w:hAnsi="Times New Roman" w:cs="Times New Roman"/>
          <w:sz w:val="28"/>
          <w:szCs w:val="28"/>
        </w:rPr>
        <w:t xml:space="preserve"> протезов.</w:t>
      </w:r>
    </w:p>
    <w:p w:rsidR="00545E7B" w:rsidRPr="00E97CCD" w:rsidRDefault="00545E7B" w:rsidP="00545E7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Оборудование лаборатории:</w:t>
      </w:r>
    </w:p>
    <w:p w:rsidR="00545E7B" w:rsidRPr="00E97CCD" w:rsidRDefault="00545E7B" w:rsidP="00960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Мебель:</w:t>
      </w:r>
    </w:p>
    <w:p w:rsidR="00545E7B" w:rsidRPr="000A62D8" w:rsidRDefault="00545E7B" w:rsidP="00046F65">
      <w:pPr>
        <w:pStyle w:val="af"/>
        <w:numPr>
          <w:ilvl w:val="0"/>
          <w:numId w:val="1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доска</w:t>
      </w:r>
    </w:p>
    <w:p w:rsidR="00545E7B" w:rsidRPr="000A62D8" w:rsidRDefault="00545E7B" w:rsidP="00046F65">
      <w:pPr>
        <w:pStyle w:val="af"/>
        <w:numPr>
          <w:ilvl w:val="0"/>
          <w:numId w:val="1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2D8">
        <w:rPr>
          <w:rFonts w:ascii="Times New Roman" w:hAnsi="Times New Roman" w:cs="Times New Roman"/>
          <w:sz w:val="28"/>
          <w:szCs w:val="28"/>
        </w:rPr>
        <w:t>Стол зуботехнический пр</w:t>
      </w:r>
      <w:r>
        <w:rPr>
          <w:rFonts w:ascii="Times New Roman" w:hAnsi="Times New Roman" w:cs="Times New Roman"/>
          <w:sz w:val="28"/>
          <w:szCs w:val="28"/>
        </w:rPr>
        <w:t>еподавателя</w:t>
      </w:r>
    </w:p>
    <w:p w:rsidR="00545E7B" w:rsidRPr="000A62D8" w:rsidRDefault="00545E7B" w:rsidP="00046F65">
      <w:pPr>
        <w:pStyle w:val="af"/>
        <w:numPr>
          <w:ilvl w:val="0"/>
          <w:numId w:val="1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преподавателя</w:t>
      </w:r>
    </w:p>
    <w:p w:rsidR="00545E7B" w:rsidRPr="000A62D8" w:rsidRDefault="00545E7B" w:rsidP="00046F65">
      <w:pPr>
        <w:pStyle w:val="af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Столы зуботехнические</w:t>
      </w:r>
    </w:p>
    <w:p w:rsidR="00545E7B" w:rsidRPr="000A62D8" w:rsidRDefault="00545E7B" w:rsidP="00046F65">
      <w:pPr>
        <w:pStyle w:val="af"/>
        <w:numPr>
          <w:ilvl w:val="0"/>
          <w:numId w:val="1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Стулья со спинкой</w:t>
      </w:r>
    </w:p>
    <w:p w:rsidR="00545E7B" w:rsidRPr="000A62D8" w:rsidRDefault="00545E7B" w:rsidP="00046F65">
      <w:pPr>
        <w:pStyle w:val="af"/>
        <w:numPr>
          <w:ilvl w:val="0"/>
          <w:numId w:val="1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Столы для оборудования</w:t>
      </w:r>
    </w:p>
    <w:p w:rsidR="00545E7B" w:rsidRPr="000A62D8" w:rsidRDefault="00545E7B" w:rsidP="00046F65">
      <w:pPr>
        <w:pStyle w:val="af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Сейф</w:t>
      </w:r>
    </w:p>
    <w:p w:rsidR="00545E7B" w:rsidRPr="000A62D8" w:rsidRDefault="00545E7B" w:rsidP="00046F65">
      <w:pPr>
        <w:pStyle w:val="af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2D8">
        <w:rPr>
          <w:rFonts w:ascii="Times New Roman" w:hAnsi="Times New Roman" w:cs="Times New Roman"/>
          <w:sz w:val="28"/>
          <w:szCs w:val="28"/>
        </w:rPr>
        <w:t>Шкаф для хранения работ студентов на пр</w:t>
      </w:r>
      <w:r>
        <w:rPr>
          <w:rFonts w:ascii="Times New Roman" w:hAnsi="Times New Roman" w:cs="Times New Roman"/>
          <w:sz w:val="28"/>
          <w:szCs w:val="28"/>
        </w:rPr>
        <w:t>омежуточных этапах изготовления</w:t>
      </w:r>
    </w:p>
    <w:p w:rsidR="00545E7B" w:rsidRPr="00E97CCD" w:rsidRDefault="00545E7B" w:rsidP="009607F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545E7B" w:rsidRPr="002D5147" w:rsidRDefault="002D5147" w:rsidP="00046F65">
      <w:pPr>
        <w:pStyle w:val="af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147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</w:t>
      </w:r>
    </w:p>
    <w:p w:rsidR="00545E7B" w:rsidRPr="000A62D8" w:rsidRDefault="00545E7B" w:rsidP="00046F65">
      <w:pPr>
        <w:pStyle w:val="af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2D8">
        <w:rPr>
          <w:rFonts w:ascii="Times New Roman" w:hAnsi="Times New Roman" w:cs="Times New Roman"/>
          <w:sz w:val="28"/>
          <w:szCs w:val="28"/>
        </w:rPr>
        <w:t xml:space="preserve">Мультимедийный проектор </w:t>
      </w:r>
    </w:p>
    <w:p w:rsidR="00545E7B" w:rsidRPr="00E97CCD" w:rsidRDefault="00545E7B" w:rsidP="009607FA">
      <w:pPr>
        <w:pStyle w:val="ad"/>
        <w:spacing w:after="0"/>
        <w:ind w:left="0"/>
        <w:rPr>
          <w:bCs/>
          <w:sz w:val="28"/>
          <w:szCs w:val="28"/>
        </w:rPr>
      </w:pPr>
      <w:r w:rsidRPr="00E97CCD">
        <w:rPr>
          <w:bCs/>
          <w:sz w:val="28"/>
          <w:szCs w:val="28"/>
        </w:rPr>
        <w:t>Зуботехнические инструменты, приборы и оборудование: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 xml:space="preserve">Артикулятор 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Аппарат Самсон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Бюгель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Бормашина зуботехническая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Бензиновая  горелка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Вакуум</w:t>
      </w:r>
      <w:r w:rsidR="00CF2BA8">
        <w:rPr>
          <w:sz w:val="28"/>
          <w:szCs w:val="28"/>
        </w:rPr>
        <w:t>-</w:t>
      </w:r>
      <w:r w:rsidRPr="00E97CCD">
        <w:rPr>
          <w:sz w:val="28"/>
          <w:szCs w:val="28"/>
        </w:rPr>
        <w:t>смеситель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Вибростолик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Воскотопка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Держатель  для</w:t>
      </w:r>
      <w:r w:rsidR="00CF2BA8">
        <w:rPr>
          <w:rFonts w:ascii="Times New Roman" w:hAnsi="Times New Roman" w:cs="Times New Roman"/>
          <w:sz w:val="28"/>
          <w:szCs w:val="28"/>
        </w:rPr>
        <w:t xml:space="preserve"> </w:t>
      </w:r>
      <w:r w:rsidRPr="00E97CCD">
        <w:rPr>
          <w:rFonts w:ascii="Times New Roman" w:hAnsi="Times New Roman" w:cs="Times New Roman"/>
          <w:sz w:val="28"/>
          <w:szCs w:val="28"/>
        </w:rPr>
        <w:t>шлифмашин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Держатель кювет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Колба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Кусачки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Кювета зуботехническая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Лобзик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Ложка для легкоплавкого металла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lastRenderedPageBreak/>
        <w:t>Ложка оттискная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Микрометр для воска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Микрометр для металла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Микромотор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Молоток большой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Молоток зуботехнический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Наковальня зуботехническая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Наконечник для бормашины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Насадка  для наждачного камня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Нож для гипса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Ножницы коронковые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Ножницы по металлу большие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bCs/>
          <w:sz w:val="28"/>
          <w:szCs w:val="28"/>
        </w:rPr>
        <w:t>Окклюдатор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Очки защитные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Параллелометр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Пароструйный аппарат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Пескоструйный аппарат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Печь муфельная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 xml:space="preserve">Плита электрическая четырёх конфорочная </w:t>
      </w:r>
    </w:p>
    <w:p w:rsidR="00545E7B" w:rsidRPr="00E97CCD" w:rsidRDefault="00545E7B" w:rsidP="00046F65">
      <w:pPr>
        <w:pStyle w:val="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Пинцет зуботехнический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Полировочная установка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Пресс для выдавливания гипса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Пресс для кювет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Скальпель глазной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Спиртовая горелка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Станок для обрезки моделей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Холодильник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Шпатель для гипса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Шпатель зуботехнический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Шлифмотор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Щипцы клювовидные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Щипцы крампонные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Щипцы-кусачки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Фрезерная установка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Электрический чайник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Электрошпатель</w:t>
      </w:r>
    </w:p>
    <w:p w:rsidR="00545E7B" w:rsidRPr="00E97CCD" w:rsidRDefault="00545E7B" w:rsidP="00046F65">
      <w:pPr>
        <w:pStyle w:val="ad"/>
        <w:numPr>
          <w:ilvl w:val="0"/>
          <w:numId w:val="16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Экспресс-полимеризатор</w:t>
      </w:r>
    </w:p>
    <w:p w:rsidR="00545E7B" w:rsidRDefault="00545E7B" w:rsidP="007B3D4B">
      <w:pPr>
        <w:pStyle w:val="ad"/>
        <w:spacing w:after="0"/>
        <w:ind w:left="0"/>
        <w:jc w:val="both"/>
        <w:rPr>
          <w:sz w:val="28"/>
          <w:szCs w:val="28"/>
        </w:rPr>
      </w:pPr>
      <w:r w:rsidRPr="00E97CCD">
        <w:rPr>
          <w:sz w:val="28"/>
          <w:szCs w:val="28"/>
        </w:rPr>
        <w:t>В лаборатории смонтировано и отлажено общее и местное освещение, общая приточно-вытяжная вентиляция, местная вытяжная вентиляция  – отсосы на каждом рабочем месте, раковина со сме</w:t>
      </w:r>
      <w:r>
        <w:rPr>
          <w:sz w:val="28"/>
          <w:szCs w:val="28"/>
        </w:rPr>
        <w:t>сителем горячей и холодной воды</w:t>
      </w:r>
    </w:p>
    <w:p w:rsidR="00545E7B" w:rsidRPr="00E97CCD" w:rsidRDefault="00545E7B" w:rsidP="00545E7B">
      <w:pPr>
        <w:pStyle w:val="ad"/>
        <w:spacing w:after="0"/>
        <w:ind w:left="0" w:firstLine="709"/>
        <w:jc w:val="both"/>
        <w:rPr>
          <w:sz w:val="28"/>
          <w:szCs w:val="28"/>
        </w:rPr>
      </w:pPr>
    </w:p>
    <w:p w:rsidR="00545E7B" w:rsidRPr="000A62D8" w:rsidRDefault="00545E7B" w:rsidP="007B3D4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Гипсовочная</w:t>
      </w:r>
      <w:r w:rsidR="007B3D4B">
        <w:rPr>
          <w:rFonts w:ascii="Times New Roman" w:hAnsi="Times New Roman" w:cs="Times New Roman"/>
          <w:bCs/>
          <w:sz w:val="28"/>
          <w:szCs w:val="28"/>
        </w:rPr>
        <w:t xml:space="preserve">комната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97CCD">
        <w:rPr>
          <w:rFonts w:ascii="Times New Roman" w:hAnsi="Times New Roman" w:cs="Times New Roman"/>
          <w:sz w:val="28"/>
          <w:szCs w:val="28"/>
        </w:rPr>
        <w:t>редназначена для обучения студентов гипсовальным работам на различных этапах и</w:t>
      </w:r>
      <w:r>
        <w:rPr>
          <w:rFonts w:ascii="Times New Roman" w:hAnsi="Times New Roman" w:cs="Times New Roman"/>
          <w:sz w:val="28"/>
          <w:szCs w:val="28"/>
        </w:rPr>
        <w:t>зготовления протезов</w:t>
      </w:r>
    </w:p>
    <w:p w:rsidR="00545E7B" w:rsidRPr="00E97CCD" w:rsidRDefault="007B3D4B" w:rsidP="00545E7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</w:p>
    <w:tbl>
      <w:tblPr>
        <w:tblW w:w="9570" w:type="dxa"/>
        <w:tblLayout w:type="fixed"/>
        <w:tblLook w:val="04A0"/>
      </w:tblPr>
      <w:tblGrid>
        <w:gridCol w:w="9570"/>
      </w:tblGrid>
      <w:tr w:rsidR="00545E7B" w:rsidRPr="00E97CCD" w:rsidTr="00545E7B">
        <w:trPr>
          <w:trHeight w:val="2444"/>
        </w:trPr>
        <w:tc>
          <w:tcPr>
            <w:tcW w:w="9570" w:type="dxa"/>
          </w:tcPr>
          <w:p w:rsidR="00545E7B" w:rsidRPr="000A62D8" w:rsidRDefault="00545E7B" w:rsidP="00046F65">
            <w:pPr>
              <w:pStyle w:val="af"/>
              <w:numPr>
                <w:ilvl w:val="0"/>
                <w:numId w:val="3"/>
              </w:num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Бункер или дозатор для порошка гипса</w:t>
            </w:r>
          </w:p>
          <w:p w:rsidR="00545E7B" w:rsidRPr="000A62D8" w:rsidRDefault="00545E7B" w:rsidP="00046F65">
            <w:pPr>
              <w:pStyle w:val="af"/>
              <w:numPr>
                <w:ilvl w:val="0"/>
                <w:numId w:val="3"/>
              </w:num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Накопитель отходов гипса</w:t>
            </w:r>
          </w:p>
          <w:p w:rsidR="00545E7B" w:rsidRPr="000A62D8" w:rsidRDefault="00545E7B" w:rsidP="00046F65">
            <w:pPr>
              <w:pStyle w:val="af"/>
              <w:numPr>
                <w:ilvl w:val="0"/>
                <w:numId w:val="3"/>
              </w:num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Пресс для выдавливания гипса из кювет</w:t>
            </w:r>
          </w:p>
          <w:p w:rsidR="00545E7B" w:rsidRPr="000A62D8" w:rsidRDefault="00545E7B" w:rsidP="00046F65">
            <w:pPr>
              <w:pStyle w:val="af"/>
              <w:numPr>
                <w:ilvl w:val="0"/>
                <w:numId w:val="3"/>
              </w:num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Пресс для кювет зуботехнический</w:t>
            </w:r>
          </w:p>
          <w:p w:rsidR="00545E7B" w:rsidRPr="000A62D8" w:rsidRDefault="00545E7B" w:rsidP="00046F65">
            <w:pPr>
              <w:pStyle w:val="af"/>
              <w:numPr>
                <w:ilvl w:val="0"/>
                <w:numId w:val="3"/>
              </w:num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Станок для обрезки гипсовых моделей</w:t>
            </w:r>
          </w:p>
          <w:p w:rsidR="00545E7B" w:rsidRPr="000A62D8" w:rsidRDefault="00545E7B" w:rsidP="00046F65">
            <w:pPr>
              <w:pStyle w:val="af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Вибростолик</w:t>
            </w:r>
          </w:p>
          <w:p w:rsidR="00545E7B" w:rsidRPr="000A62D8" w:rsidRDefault="00545E7B" w:rsidP="00046F65">
            <w:pPr>
              <w:pStyle w:val="af"/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Вакуумсмеситель</w:t>
            </w:r>
          </w:p>
        </w:tc>
      </w:tr>
    </w:tbl>
    <w:p w:rsidR="00545E7B" w:rsidRPr="000A62D8" w:rsidRDefault="00545E7B" w:rsidP="007B3D4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Полимеризационная</w:t>
      </w:r>
      <w:r w:rsidR="00CF2B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3D4B">
        <w:rPr>
          <w:rFonts w:ascii="Times New Roman" w:hAnsi="Times New Roman" w:cs="Times New Roman"/>
          <w:bCs/>
          <w:sz w:val="28"/>
          <w:szCs w:val="28"/>
        </w:rPr>
        <w:t xml:space="preserve">комната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97CCD">
        <w:rPr>
          <w:rFonts w:ascii="Times New Roman" w:hAnsi="Times New Roman" w:cs="Times New Roman"/>
          <w:sz w:val="28"/>
          <w:szCs w:val="28"/>
        </w:rPr>
        <w:t>редназначена для выплавления воска, подг</w:t>
      </w:r>
      <w:r w:rsidRPr="00E97CCD">
        <w:rPr>
          <w:rFonts w:ascii="Times New Roman" w:hAnsi="Times New Roman" w:cs="Times New Roman"/>
          <w:sz w:val="28"/>
          <w:szCs w:val="28"/>
        </w:rPr>
        <w:t>о</w:t>
      </w:r>
      <w:r w:rsidRPr="00E97CCD">
        <w:rPr>
          <w:rFonts w:ascii="Times New Roman" w:hAnsi="Times New Roman" w:cs="Times New Roman"/>
          <w:sz w:val="28"/>
          <w:szCs w:val="28"/>
        </w:rPr>
        <w:t>товки кювет к формовке пластмассы, приготовления пластмассы перед ее прессованием и полимеризации пластмассы.</w:t>
      </w:r>
    </w:p>
    <w:p w:rsidR="00545E7B" w:rsidRPr="00E97CCD" w:rsidRDefault="007B3D4B" w:rsidP="00545E7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="00545E7B" w:rsidRPr="00E97CCD">
        <w:rPr>
          <w:rFonts w:ascii="Times New Roman" w:hAnsi="Times New Roman" w:cs="Times New Roman"/>
          <w:sz w:val="28"/>
          <w:szCs w:val="28"/>
        </w:rPr>
        <w:t>:</w:t>
      </w:r>
    </w:p>
    <w:p w:rsidR="00570227" w:rsidRPr="000A62D8" w:rsidRDefault="00570227" w:rsidP="00046F65">
      <w:pPr>
        <w:pStyle w:val="af"/>
        <w:numPr>
          <w:ilvl w:val="0"/>
          <w:numId w:val="4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2D8">
        <w:rPr>
          <w:rFonts w:ascii="Times New Roman" w:hAnsi="Times New Roman" w:cs="Times New Roman"/>
          <w:sz w:val="28"/>
          <w:szCs w:val="28"/>
        </w:rPr>
        <w:t>Плита  электрическая четырех конфорочная</w:t>
      </w:r>
    </w:p>
    <w:p w:rsidR="00570227" w:rsidRPr="000A62D8" w:rsidRDefault="00570227" w:rsidP="00046F65">
      <w:pPr>
        <w:pStyle w:val="af"/>
        <w:numPr>
          <w:ilvl w:val="0"/>
          <w:numId w:val="4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2D8">
        <w:rPr>
          <w:rFonts w:ascii="Times New Roman" w:hAnsi="Times New Roman" w:cs="Times New Roman"/>
          <w:sz w:val="28"/>
          <w:szCs w:val="28"/>
        </w:rPr>
        <w:t>Пресс для кювет</w:t>
      </w:r>
    </w:p>
    <w:p w:rsidR="00570227" w:rsidRPr="000A62D8" w:rsidRDefault="00570227" w:rsidP="00046F65">
      <w:pPr>
        <w:pStyle w:val="af"/>
        <w:numPr>
          <w:ilvl w:val="0"/>
          <w:numId w:val="4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2D8">
        <w:rPr>
          <w:rFonts w:ascii="Times New Roman" w:hAnsi="Times New Roman" w:cs="Times New Roman"/>
          <w:sz w:val="28"/>
          <w:szCs w:val="28"/>
        </w:rPr>
        <w:t>Экспресс-полимеризатор</w:t>
      </w:r>
    </w:p>
    <w:p w:rsidR="00570227" w:rsidRPr="000A62D8" w:rsidRDefault="00570227" w:rsidP="00046F65">
      <w:pPr>
        <w:pStyle w:val="af"/>
        <w:numPr>
          <w:ilvl w:val="0"/>
          <w:numId w:val="4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2D8">
        <w:rPr>
          <w:rFonts w:ascii="Times New Roman" w:hAnsi="Times New Roman" w:cs="Times New Roman"/>
          <w:sz w:val="28"/>
          <w:szCs w:val="28"/>
        </w:rPr>
        <w:t>Вытяжной шкаф</w:t>
      </w:r>
    </w:p>
    <w:p w:rsidR="00570227" w:rsidRPr="000A62D8" w:rsidRDefault="00570227" w:rsidP="00046F65">
      <w:pPr>
        <w:pStyle w:val="af"/>
        <w:numPr>
          <w:ilvl w:val="0"/>
          <w:numId w:val="4"/>
        </w:numPr>
        <w:tabs>
          <w:tab w:val="left" w:pos="5868"/>
        </w:tabs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2D8">
        <w:rPr>
          <w:rFonts w:ascii="Times New Roman" w:hAnsi="Times New Roman" w:cs="Times New Roman"/>
          <w:sz w:val="28"/>
          <w:szCs w:val="28"/>
        </w:rPr>
        <w:t>Шкаф для хранения материалов</w:t>
      </w:r>
    </w:p>
    <w:p w:rsidR="00545E7B" w:rsidRPr="000964AC" w:rsidRDefault="00545E7B" w:rsidP="007B3D4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Полировочная </w:t>
      </w:r>
      <w:r w:rsidR="007B3D4B">
        <w:rPr>
          <w:rFonts w:ascii="Times New Roman" w:hAnsi="Times New Roman" w:cs="Times New Roman"/>
          <w:bCs/>
          <w:sz w:val="28"/>
          <w:szCs w:val="28"/>
        </w:rPr>
        <w:t xml:space="preserve">комната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97CCD">
        <w:rPr>
          <w:rFonts w:ascii="Times New Roman" w:hAnsi="Times New Roman" w:cs="Times New Roman"/>
          <w:sz w:val="28"/>
          <w:szCs w:val="28"/>
        </w:rPr>
        <w:t>редназначена для шлифования и полирования зуб</w:t>
      </w:r>
      <w:r w:rsidRPr="00E97CCD">
        <w:rPr>
          <w:rFonts w:ascii="Times New Roman" w:hAnsi="Times New Roman" w:cs="Times New Roman"/>
          <w:sz w:val="28"/>
          <w:szCs w:val="28"/>
        </w:rPr>
        <w:t>о</w:t>
      </w:r>
      <w:r w:rsidRPr="00E97CCD">
        <w:rPr>
          <w:rFonts w:ascii="Times New Roman" w:hAnsi="Times New Roman" w:cs="Times New Roman"/>
          <w:sz w:val="28"/>
          <w:szCs w:val="28"/>
        </w:rPr>
        <w:t>протезных изделий, а также для начальной (грубой) обработки пластмасс</w:t>
      </w:r>
      <w:r w:rsidRPr="00E97CCD">
        <w:rPr>
          <w:rFonts w:ascii="Times New Roman" w:hAnsi="Times New Roman" w:cs="Times New Roman"/>
          <w:sz w:val="28"/>
          <w:szCs w:val="28"/>
        </w:rPr>
        <w:t>о</w:t>
      </w:r>
      <w:r w:rsidRPr="00E97CCD">
        <w:rPr>
          <w:rFonts w:ascii="Times New Roman" w:hAnsi="Times New Roman" w:cs="Times New Roman"/>
          <w:sz w:val="28"/>
          <w:szCs w:val="28"/>
        </w:rPr>
        <w:t>вых протезов, извлеченных из кювет.</w:t>
      </w:r>
    </w:p>
    <w:p w:rsidR="00545E7B" w:rsidRPr="00E97CCD" w:rsidRDefault="007B3D4B" w:rsidP="00545E7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="00545E7B" w:rsidRPr="00E97CCD">
        <w:rPr>
          <w:rFonts w:ascii="Times New Roman" w:hAnsi="Times New Roman" w:cs="Times New Roman"/>
          <w:sz w:val="28"/>
          <w:szCs w:val="28"/>
        </w:rPr>
        <w:t>:</w:t>
      </w:r>
    </w:p>
    <w:p w:rsidR="00545E7B" w:rsidRPr="000964AC" w:rsidRDefault="007B3D4B" w:rsidP="00046F65">
      <w:pPr>
        <w:pStyle w:val="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Полировочный станок</w:t>
      </w:r>
    </w:p>
    <w:p w:rsidR="00545E7B" w:rsidRPr="000964AC" w:rsidRDefault="007B3D4B" w:rsidP="00046F65">
      <w:pPr>
        <w:pStyle w:val="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Шлифовальные моторы</w:t>
      </w:r>
    </w:p>
    <w:p w:rsidR="00545E7B" w:rsidRPr="000964AC" w:rsidRDefault="007B3D4B" w:rsidP="00046F65">
      <w:pPr>
        <w:pStyle w:val="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Пылеуловитель</w:t>
      </w:r>
    </w:p>
    <w:p w:rsidR="00545E7B" w:rsidRPr="000064E2" w:rsidRDefault="00545E7B" w:rsidP="007B3D4B">
      <w:pPr>
        <w:pStyle w:val="ad"/>
        <w:spacing w:after="0"/>
        <w:ind w:left="0"/>
        <w:jc w:val="both"/>
        <w:rPr>
          <w:sz w:val="28"/>
          <w:szCs w:val="28"/>
        </w:rPr>
      </w:pPr>
      <w:r w:rsidRPr="000064E2">
        <w:rPr>
          <w:bCs/>
          <w:sz w:val="28"/>
          <w:szCs w:val="28"/>
        </w:rPr>
        <w:t xml:space="preserve">Паяльная </w:t>
      </w:r>
      <w:r w:rsidR="007B3D4B">
        <w:rPr>
          <w:bCs/>
          <w:sz w:val="28"/>
          <w:szCs w:val="28"/>
        </w:rPr>
        <w:t xml:space="preserve">комната </w:t>
      </w:r>
      <w:r w:rsidRPr="000064E2">
        <w:rPr>
          <w:bCs/>
          <w:sz w:val="28"/>
          <w:szCs w:val="28"/>
        </w:rPr>
        <w:t>п</w:t>
      </w:r>
      <w:r w:rsidRPr="000064E2">
        <w:rPr>
          <w:sz w:val="28"/>
          <w:szCs w:val="28"/>
        </w:rPr>
        <w:t>редназначена для обжига, паяния и отбеливания заготовок, полуфабрикатов и протезов из металлов и сплавов.</w:t>
      </w:r>
    </w:p>
    <w:p w:rsidR="00545E7B" w:rsidRPr="00E97CCD" w:rsidRDefault="007B3D4B" w:rsidP="00545E7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="00545E7B" w:rsidRPr="00E97CCD">
        <w:rPr>
          <w:rFonts w:ascii="Times New Roman" w:hAnsi="Times New Roman" w:cs="Times New Roman"/>
          <w:sz w:val="28"/>
          <w:szCs w:val="28"/>
        </w:rPr>
        <w:t>:</w:t>
      </w:r>
    </w:p>
    <w:p w:rsidR="00545E7B" w:rsidRPr="000964AC" w:rsidRDefault="00545E7B" w:rsidP="00046F65">
      <w:pPr>
        <w:pStyle w:val="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t>Вытяжной шкаф</w:t>
      </w:r>
    </w:p>
    <w:p w:rsidR="00545E7B" w:rsidRPr="000964AC" w:rsidRDefault="00545E7B" w:rsidP="00046F65">
      <w:pPr>
        <w:pStyle w:val="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t>Паяльный аппарат с компрессором</w:t>
      </w:r>
      <w:r w:rsidRPr="000964AC">
        <w:rPr>
          <w:rFonts w:ascii="Times New Roman" w:hAnsi="Times New Roman" w:cs="Times New Roman"/>
          <w:sz w:val="28"/>
          <w:szCs w:val="28"/>
        </w:rPr>
        <w:tab/>
      </w:r>
    </w:p>
    <w:p w:rsidR="00545E7B" w:rsidRPr="000964AC" w:rsidRDefault="00545E7B" w:rsidP="00046F65">
      <w:pPr>
        <w:pStyle w:val="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t>Аппарат для калибров</w:t>
      </w:r>
      <w:r w:rsidR="007B3D4B">
        <w:rPr>
          <w:rFonts w:ascii="Times New Roman" w:hAnsi="Times New Roman" w:cs="Times New Roman"/>
          <w:sz w:val="28"/>
          <w:szCs w:val="28"/>
        </w:rPr>
        <w:t xml:space="preserve">ки  (протягивания) гильз </w:t>
      </w:r>
    </w:p>
    <w:p w:rsidR="00545E7B" w:rsidRPr="000964AC" w:rsidRDefault="00545E7B" w:rsidP="007B3D4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64AC">
        <w:rPr>
          <w:rFonts w:ascii="Times New Roman" w:hAnsi="Times New Roman" w:cs="Times New Roman"/>
          <w:bCs/>
          <w:sz w:val="28"/>
          <w:szCs w:val="28"/>
        </w:rPr>
        <w:t xml:space="preserve">Литейная </w:t>
      </w:r>
      <w:r w:rsidR="007B3D4B">
        <w:rPr>
          <w:rFonts w:ascii="Times New Roman" w:hAnsi="Times New Roman" w:cs="Times New Roman"/>
          <w:bCs/>
          <w:sz w:val="28"/>
          <w:szCs w:val="28"/>
        </w:rPr>
        <w:t xml:space="preserve">комната </w:t>
      </w:r>
      <w:r w:rsidRPr="000964AC">
        <w:rPr>
          <w:rFonts w:ascii="Times New Roman" w:hAnsi="Times New Roman" w:cs="Times New Roman"/>
          <w:sz w:val="28"/>
          <w:szCs w:val="28"/>
        </w:rPr>
        <w:t>предназначена для обучения студентов подготовительным работам по изготовлению литых деталей зубных протезов и технологии л</w:t>
      </w:r>
      <w:r w:rsidRPr="000964AC">
        <w:rPr>
          <w:rFonts w:ascii="Times New Roman" w:hAnsi="Times New Roman" w:cs="Times New Roman"/>
          <w:sz w:val="28"/>
          <w:szCs w:val="28"/>
        </w:rPr>
        <w:t>и</w:t>
      </w:r>
      <w:r w:rsidRPr="000964AC">
        <w:rPr>
          <w:rFonts w:ascii="Times New Roman" w:hAnsi="Times New Roman" w:cs="Times New Roman"/>
          <w:sz w:val="28"/>
          <w:szCs w:val="28"/>
        </w:rPr>
        <w:t>тья сплавов.</w:t>
      </w:r>
    </w:p>
    <w:p w:rsidR="00545E7B" w:rsidRDefault="007B3D4B" w:rsidP="00545E7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="00545E7B" w:rsidRPr="00165B1B">
        <w:rPr>
          <w:rFonts w:ascii="Times New Roman" w:hAnsi="Times New Roman" w:cs="Times New Roman"/>
          <w:sz w:val="28"/>
          <w:szCs w:val="28"/>
        </w:rPr>
        <w:t>:</w:t>
      </w:r>
    </w:p>
    <w:p w:rsidR="007B3D4B" w:rsidRPr="000964AC" w:rsidRDefault="007B3D4B" w:rsidP="00046F65">
      <w:pPr>
        <w:pStyle w:val="af"/>
        <w:numPr>
          <w:ilvl w:val="0"/>
          <w:numId w:val="7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t>Вытяжной шкаф</w:t>
      </w:r>
    </w:p>
    <w:p w:rsidR="007B3D4B" w:rsidRPr="000964AC" w:rsidRDefault="007B3D4B" w:rsidP="00046F65">
      <w:pPr>
        <w:pStyle w:val="af"/>
        <w:numPr>
          <w:ilvl w:val="0"/>
          <w:numId w:val="7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t>Муфельная печь</w:t>
      </w:r>
    </w:p>
    <w:p w:rsidR="007B3D4B" w:rsidRPr="000964AC" w:rsidRDefault="007B3D4B" w:rsidP="00046F65">
      <w:pPr>
        <w:pStyle w:val="af"/>
        <w:numPr>
          <w:ilvl w:val="0"/>
          <w:numId w:val="7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t>Установка для плавления и литья нержавеющей стали, кобальто-хромовых сплавов</w:t>
      </w:r>
    </w:p>
    <w:p w:rsidR="007B3D4B" w:rsidRPr="000964AC" w:rsidRDefault="007B3D4B" w:rsidP="00046F65">
      <w:pPr>
        <w:pStyle w:val="af"/>
        <w:numPr>
          <w:ilvl w:val="0"/>
          <w:numId w:val="7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t>Пескоструйный аппарат</w:t>
      </w:r>
    </w:p>
    <w:p w:rsidR="007B3D4B" w:rsidRPr="000964AC" w:rsidRDefault="007B3D4B" w:rsidP="00046F65">
      <w:pPr>
        <w:pStyle w:val="af"/>
        <w:numPr>
          <w:ilvl w:val="0"/>
          <w:numId w:val="7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t>Электрополировка</w:t>
      </w:r>
    </w:p>
    <w:p w:rsidR="007B3D4B" w:rsidRDefault="007B3D4B" w:rsidP="00046F65">
      <w:pPr>
        <w:pStyle w:val="af"/>
        <w:numPr>
          <w:ilvl w:val="0"/>
          <w:numId w:val="7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t>Шлифовальная машина (мотор)</w:t>
      </w:r>
    </w:p>
    <w:p w:rsidR="007B3D4B" w:rsidRPr="000964AC" w:rsidRDefault="007B3D4B" w:rsidP="00046F65">
      <w:pPr>
        <w:pStyle w:val="af"/>
        <w:numPr>
          <w:ilvl w:val="0"/>
          <w:numId w:val="7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lastRenderedPageBreak/>
        <w:t>Вибростолик</w:t>
      </w:r>
    </w:p>
    <w:p w:rsidR="007B3D4B" w:rsidRPr="000964AC" w:rsidRDefault="007B3D4B" w:rsidP="00046F65">
      <w:pPr>
        <w:pStyle w:val="af"/>
        <w:numPr>
          <w:ilvl w:val="0"/>
          <w:numId w:val="7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t>Весы</w:t>
      </w:r>
    </w:p>
    <w:p w:rsidR="00545E7B" w:rsidRPr="00165B1B" w:rsidRDefault="00545E7B" w:rsidP="00545E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165B1B">
        <w:rPr>
          <w:b/>
          <w:sz w:val="28"/>
          <w:szCs w:val="28"/>
        </w:rPr>
        <w:t>4.2. Информационное обеспечение обучения</w:t>
      </w:r>
    </w:p>
    <w:p w:rsidR="00545E7B" w:rsidRDefault="00545E7B" w:rsidP="00545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5B1B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</w:t>
      </w:r>
      <w:r w:rsidRPr="00165B1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165B1B">
        <w:rPr>
          <w:rFonts w:ascii="Times New Roman" w:hAnsi="Times New Roman" w:cs="Times New Roman"/>
          <w:b/>
          <w:bCs/>
          <w:sz w:val="28"/>
          <w:szCs w:val="28"/>
        </w:rPr>
        <w:t>ратуры</w:t>
      </w:r>
    </w:p>
    <w:p w:rsidR="00867A95" w:rsidRPr="00DC2395" w:rsidRDefault="00867A95" w:rsidP="00046F65">
      <w:pPr>
        <w:pStyle w:val="af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Зубопротезная техника </w:t>
      </w:r>
      <w:r w:rsidRPr="006A20CA">
        <w:rPr>
          <w:rFonts w:ascii="Times New Roman" w:hAnsi="Times New Roman"/>
          <w:bCs/>
          <w:sz w:val="28"/>
          <w:szCs w:val="28"/>
        </w:rPr>
        <w:t>[</w:t>
      </w:r>
      <w:r>
        <w:rPr>
          <w:rFonts w:ascii="Times New Roman" w:hAnsi="Times New Roman"/>
          <w:bCs/>
          <w:sz w:val="28"/>
          <w:szCs w:val="28"/>
        </w:rPr>
        <w:t>Электронный ресурс</w:t>
      </w:r>
      <w:r w:rsidRPr="006A20CA">
        <w:rPr>
          <w:rFonts w:ascii="Times New Roman" w:hAnsi="Times New Roman"/>
          <w:bCs/>
          <w:sz w:val="28"/>
          <w:szCs w:val="28"/>
        </w:rPr>
        <w:t xml:space="preserve">]: </w:t>
      </w:r>
      <w:r w:rsidRPr="006A20CA">
        <w:rPr>
          <w:rFonts w:ascii="Times New Roman" w:hAnsi="Times New Roman"/>
          <w:sz w:val="28"/>
          <w:szCs w:val="28"/>
        </w:rPr>
        <w:t>учеб. для мед. училищ и колледжей / под. ред. М. М. Расулова, Т. И. Ибрагимова,  И.Ю. Леб</w:t>
      </w:r>
      <w:r w:rsidRPr="006A20CA">
        <w:rPr>
          <w:rFonts w:ascii="Times New Roman" w:hAnsi="Times New Roman"/>
          <w:sz w:val="28"/>
          <w:szCs w:val="28"/>
        </w:rPr>
        <w:t>е</w:t>
      </w:r>
      <w:r w:rsidRPr="006A20CA">
        <w:rPr>
          <w:rFonts w:ascii="Times New Roman" w:hAnsi="Times New Roman"/>
          <w:sz w:val="28"/>
          <w:szCs w:val="28"/>
        </w:rPr>
        <w:t xml:space="preserve">денко.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2-е изд., испр. и доп.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ГЭОТАР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>Медиа, 201</w:t>
      </w:r>
      <w:r>
        <w:rPr>
          <w:rFonts w:ascii="Times New Roman" w:hAnsi="Times New Roman"/>
          <w:sz w:val="28"/>
          <w:szCs w:val="28"/>
        </w:rPr>
        <w:t>4</w:t>
      </w:r>
      <w:r w:rsidRPr="006A20CA">
        <w:rPr>
          <w:rFonts w:ascii="Times New Roman" w:hAnsi="Times New Roman"/>
          <w:sz w:val="28"/>
          <w:szCs w:val="28"/>
        </w:rPr>
        <w:t xml:space="preserve">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>384 с.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DC2395">
        <w:rPr>
          <w:rFonts w:ascii="Times New Roman" w:hAnsi="Times New Roman"/>
          <w:color w:val="000000"/>
          <w:sz w:val="28"/>
          <w:szCs w:val="28"/>
        </w:rPr>
        <w:t>:</w:t>
      </w:r>
      <w:r w:rsidRPr="00DC2395">
        <w:rPr>
          <w:rFonts w:ascii="Times New Roman" w:hAnsi="Times New Roman"/>
          <w:sz w:val="28"/>
          <w:szCs w:val="28"/>
        </w:rPr>
        <w:t>http://www.medcollegelib.ru/book/ISBN9785970428313.html</w:t>
      </w:r>
      <w:r>
        <w:rPr>
          <w:rFonts w:ascii="Times New Roman" w:hAnsi="Times New Roman"/>
          <w:sz w:val="28"/>
          <w:szCs w:val="28"/>
        </w:rPr>
        <w:t>.</w:t>
      </w:r>
    </w:p>
    <w:p w:rsidR="00867A95" w:rsidRPr="003D36F4" w:rsidRDefault="00867A95" w:rsidP="00046F65">
      <w:pPr>
        <w:pStyle w:val="af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Смирнов Б.А.</w:t>
      </w:r>
      <w:r w:rsidRPr="003D36F4">
        <w:rPr>
          <w:rFonts w:ascii="Times New Roman" w:hAnsi="Times New Roman"/>
          <w:color w:val="000000"/>
          <w:sz w:val="28"/>
          <w:szCs w:val="28"/>
        </w:rPr>
        <w:t>Зуботехническое дело в стоматологии[</w:t>
      </w:r>
      <w:r>
        <w:rPr>
          <w:rFonts w:ascii="Times New Roman" w:hAnsi="Times New Roman"/>
          <w:color w:val="000000"/>
          <w:sz w:val="28"/>
          <w:szCs w:val="28"/>
        </w:rPr>
        <w:t>Электронный р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сурс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] : учеб</w:t>
      </w:r>
      <w:r>
        <w:rPr>
          <w:rFonts w:ascii="Times New Roman" w:hAnsi="Times New Roman"/>
          <w:color w:val="000000"/>
          <w:sz w:val="28"/>
          <w:szCs w:val="28"/>
        </w:rPr>
        <w:t>н.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для ме</w:t>
      </w:r>
      <w:r>
        <w:rPr>
          <w:rFonts w:ascii="Times New Roman" w:hAnsi="Times New Roman"/>
          <w:color w:val="000000"/>
          <w:sz w:val="28"/>
          <w:szCs w:val="28"/>
        </w:rPr>
        <w:t>д.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училищ и колледжей / Б. А. Смирнов, А. С. Щербаков. - 2-е изд. - М. : ГЭОТАР-Медиа, 2014. - 336 с. : ил.-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URL: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http://www.medcollegelib.ru/book/ISBN9785970428801.html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6784C" w:rsidRPr="006A20CA" w:rsidRDefault="0006784C" w:rsidP="00046F65">
      <w:pPr>
        <w:pStyle w:val="af"/>
        <w:numPr>
          <w:ilvl w:val="0"/>
          <w:numId w:val="2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Миронова М. Л. Съемные протезы </w:t>
      </w:r>
      <w:r w:rsidRPr="006A20CA">
        <w:rPr>
          <w:rFonts w:ascii="Times New Roman" w:hAnsi="Times New Roman"/>
          <w:bCs/>
          <w:sz w:val="28"/>
          <w:szCs w:val="28"/>
        </w:rPr>
        <w:t>[</w:t>
      </w:r>
      <w:r>
        <w:rPr>
          <w:rFonts w:ascii="Times New Roman" w:hAnsi="Times New Roman"/>
          <w:bCs/>
          <w:sz w:val="28"/>
          <w:szCs w:val="28"/>
        </w:rPr>
        <w:t>Электронный ресурс</w:t>
      </w:r>
      <w:r w:rsidRPr="006A20CA">
        <w:rPr>
          <w:rFonts w:ascii="Times New Roman" w:hAnsi="Times New Roman"/>
          <w:bCs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: учеб. пособ.</w:t>
      </w:r>
      <w:r w:rsidRPr="006A20CA">
        <w:rPr>
          <w:rFonts w:ascii="Times New Roman" w:hAnsi="Times New Roman"/>
          <w:sz w:val="28"/>
          <w:szCs w:val="28"/>
        </w:rPr>
        <w:t xml:space="preserve"> для мед. училищ и колледжей / М. Л. Миронова.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ГЭОТАР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Медиа, 2012.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464 с.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5F2CD0">
        <w:rPr>
          <w:rFonts w:ascii="Times New Roman" w:hAnsi="Times New Roman"/>
          <w:sz w:val="28"/>
          <w:szCs w:val="28"/>
        </w:rPr>
        <w:t>:http://www.medcollegelib.ru/book/ISBN9785970429440.html.</w:t>
      </w:r>
    </w:p>
    <w:p w:rsidR="0006784C" w:rsidRPr="006331BB" w:rsidRDefault="0006784C" w:rsidP="0006784C">
      <w:pPr>
        <w:pStyle w:val="Default"/>
        <w:rPr>
          <w:b/>
          <w:color w:val="auto"/>
          <w:sz w:val="28"/>
          <w:szCs w:val="28"/>
        </w:rPr>
      </w:pPr>
      <w:r w:rsidRPr="006331BB">
        <w:rPr>
          <w:b/>
          <w:color w:val="auto"/>
          <w:sz w:val="28"/>
          <w:szCs w:val="28"/>
        </w:rPr>
        <w:t xml:space="preserve">Дополнительные источники: </w:t>
      </w:r>
    </w:p>
    <w:p w:rsidR="0006784C" w:rsidRPr="006A20CA" w:rsidRDefault="0006784C" w:rsidP="00046F65">
      <w:pPr>
        <w:pStyle w:val="af"/>
        <w:numPr>
          <w:ilvl w:val="0"/>
          <w:numId w:val="22"/>
        </w:numPr>
        <w:shd w:val="clear" w:color="auto" w:fill="FFFFFF"/>
        <w:tabs>
          <w:tab w:val="left" w:pos="540"/>
          <w:tab w:val="left" w:pos="539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>Зубной техник [Текст]: журн. – Москва: ООО «Медицинская пресса»,  201</w:t>
      </w:r>
      <w:r w:rsidR="00613FBA">
        <w:rPr>
          <w:rFonts w:ascii="Times New Roman" w:hAnsi="Times New Roman"/>
          <w:sz w:val="28"/>
          <w:szCs w:val="28"/>
        </w:rPr>
        <w:t>2</w:t>
      </w:r>
      <w:r w:rsidRPr="006A20CA">
        <w:rPr>
          <w:rFonts w:ascii="Times New Roman" w:hAnsi="Times New Roman"/>
          <w:sz w:val="28"/>
          <w:szCs w:val="28"/>
        </w:rPr>
        <w:t>- 201</w:t>
      </w:r>
      <w:r w:rsidR="00613FBA">
        <w:rPr>
          <w:rFonts w:ascii="Times New Roman" w:hAnsi="Times New Roman"/>
          <w:sz w:val="28"/>
          <w:szCs w:val="28"/>
        </w:rPr>
        <w:t>7</w:t>
      </w:r>
      <w:r w:rsidRPr="006A20CA">
        <w:rPr>
          <w:rFonts w:ascii="Times New Roman" w:hAnsi="Times New Roman"/>
          <w:sz w:val="28"/>
          <w:szCs w:val="28"/>
        </w:rPr>
        <w:t>.</w:t>
      </w:r>
    </w:p>
    <w:p w:rsidR="0006784C" w:rsidRPr="006A20CA" w:rsidRDefault="0006784C" w:rsidP="00046F65">
      <w:pPr>
        <w:pStyle w:val="af"/>
        <w:numPr>
          <w:ilvl w:val="0"/>
          <w:numId w:val="22"/>
        </w:numPr>
        <w:spacing w:line="240" w:lineRule="auto"/>
        <w:jc w:val="both"/>
        <w:rPr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Лебеденко И.Ю. Ортопедическая стоматология </w:t>
      </w:r>
      <w:r w:rsidRPr="006A20CA">
        <w:rPr>
          <w:rFonts w:ascii="Times New Roman" w:hAnsi="Times New Roman"/>
          <w:bCs/>
          <w:sz w:val="28"/>
          <w:szCs w:val="28"/>
        </w:rPr>
        <w:t>[Текст]</w:t>
      </w:r>
      <w:r w:rsidRPr="006A20CA">
        <w:rPr>
          <w:rFonts w:ascii="Times New Roman" w:hAnsi="Times New Roman"/>
          <w:sz w:val="28"/>
          <w:szCs w:val="28"/>
        </w:rPr>
        <w:t xml:space="preserve">: учеб. для студ. мед. вузов /И.Ю. Лебеденко, Э.С. Каливраджиян.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ГЭОТАР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Медиа, 2012.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640 с.</w:t>
      </w:r>
    </w:p>
    <w:p w:rsidR="0006784C" w:rsidRPr="006A20CA" w:rsidRDefault="0006784C" w:rsidP="00046F65">
      <w:pPr>
        <w:pStyle w:val="af"/>
        <w:numPr>
          <w:ilvl w:val="0"/>
          <w:numId w:val="22"/>
        </w:numPr>
        <w:shd w:val="clear" w:color="auto" w:fill="FFFFFF"/>
        <w:tabs>
          <w:tab w:val="left" w:pos="540"/>
          <w:tab w:val="left" w:pos="539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Ломиашвили Л. М. Искусство моделирования и реставрации зубов </w:t>
      </w:r>
      <w:r w:rsidRPr="006A20CA">
        <w:rPr>
          <w:rFonts w:ascii="Times New Roman" w:hAnsi="Times New Roman"/>
          <w:bCs/>
          <w:sz w:val="28"/>
          <w:szCs w:val="28"/>
        </w:rPr>
        <w:t>[Текст]</w:t>
      </w:r>
      <w:r w:rsidRPr="006A20CA">
        <w:rPr>
          <w:rFonts w:ascii="Times New Roman" w:hAnsi="Times New Roman"/>
          <w:sz w:val="28"/>
          <w:szCs w:val="28"/>
        </w:rPr>
        <w:t xml:space="preserve"> / Л. М. Ломиашвили, Л. Г. Аюпова.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Омск: Полиграф, 2011 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384 с.</w:t>
      </w:r>
    </w:p>
    <w:p w:rsidR="0006784C" w:rsidRPr="006A20CA" w:rsidRDefault="0006784C" w:rsidP="00046F65">
      <w:pPr>
        <w:pStyle w:val="af"/>
        <w:numPr>
          <w:ilvl w:val="0"/>
          <w:numId w:val="22"/>
        </w:numPr>
        <w:shd w:val="clear" w:color="auto" w:fill="FFFFFF"/>
        <w:tabs>
          <w:tab w:val="left" w:pos="540"/>
          <w:tab w:val="left" w:pos="539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>Современная ортопедическая стоматология  [Текст]: журн. – Москва: ООО «Медицинская пресса»,  201</w:t>
      </w:r>
      <w:r w:rsidR="00613FBA">
        <w:rPr>
          <w:rFonts w:ascii="Times New Roman" w:hAnsi="Times New Roman"/>
          <w:sz w:val="28"/>
          <w:szCs w:val="28"/>
        </w:rPr>
        <w:t>2</w:t>
      </w:r>
      <w:r w:rsidRPr="006A20CA">
        <w:rPr>
          <w:rFonts w:ascii="Times New Roman" w:hAnsi="Times New Roman"/>
          <w:sz w:val="28"/>
          <w:szCs w:val="28"/>
        </w:rPr>
        <w:t>- 201</w:t>
      </w:r>
      <w:r w:rsidR="00613FB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</w:p>
    <w:p w:rsidR="0006784C" w:rsidRPr="006A20CA" w:rsidRDefault="0006784C" w:rsidP="00046F65">
      <w:pPr>
        <w:pStyle w:val="af"/>
        <w:numPr>
          <w:ilvl w:val="0"/>
          <w:numId w:val="22"/>
        </w:num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Хоманн А. Учебник зубопротезной техники </w:t>
      </w:r>
      <w:r w:rsidRPr="006A20CA">
        <w:rPr>
          <w:rFonts w:ascii="Times New Roman" w:hAnsi="Times New Roman"/>
          <w:bCs/>
          <w:sz w:val="28"/>
          <w:szCs w:val="28"/>
        </w:rPr>
        <w:t>[Текст]:</w:t>
      </w:r>
      <w:r w:rsidRPr="006A20CA">
        <w:rPr>
          <w:rFonts w:ascii="Times New Roman" w:hAnsi="Times New Roman"/>
          <w:sz w:val="28"/>
          <w:szCs w:val="28"/>
        </w:rPr>
        <w:t xml:space="preserve"> В 2 ч. Ч 1. Анат</w:t>
      </w:r>
      <w:r w:rsidRPr="006A20CA">
        <w:rPr>
          <w:rFonts w:ascii="Times New Roman" w:hAnsi="Times New Roman"/>
          <w:sz w:val="28"/>
          <w:szCs w:val="28"/>
        </w:rPr>
        <w:t>о</w:t>
      </w:r>
      <w:r w:rsidRPr="006A20CA">
        <w:rPr>
          <w:rFonts w:ascii="Times New Roman" w:hAnsi="Times New Roman"/>
          <w:sz w:val="28"/>
          <w:szCs w:val="28"/>
        </w:rPr>
        <w:t xml:space="preserve">мия, ортодонтия /А. Хоманн, В. Хильшер.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Квинтэссенция, 2008.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351 с.</w:t>
      </w:r>
    </w:p>
    <w:p w:rsidR="0006784C" w:rsidRPr="006A20CA" w:rsidRDefault="0006784C" w:rsidP="00046F65">
      <w:pPr>
        <w:pStyle w:val="af"/>
        <w:numPr>
          <w:ilvl w:val="0"/>
          <w:numId w:val="22"/>
        </w:num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 Хоманн А. Учебник зубопротезной техники </w:t>
      </w:r>
      <w:r w:rsidRPr="006A20CA">
        <w:rPr>
          <w:rFonts w:ascii="Times New Roman" w:hAnsi="Times New Roman"/>
          <w:bCs/>
          <w:sz w:val="28"/>
          <w:szCs w:val="28"/>
        </w:rPr>
        <w:t>[Текст]:</w:t>
      </w:r>
      <w:r w:rsidRPr="006A20CA">
        <w:rPr>
          <w:rFonts w:ascii="Times New Roman" w:hAnsi="Times New Roman"/>
          <w:sz w:val="28"/>
          <w:szCs w:val="28"/>
        </w:rPr>
        <w:t xml:space="preserve"> В 2 ч. Ч 2. Прот</w:t>
      </w:r>
      <w:r w:rsidRPr="006A20CA">
        <w:rPr>
          <w:rFonts w:ascii="Times New Roman" w:hAnsi="Times New Roman"/>
          <w:sz w:val="28"/>
          <w:szCs w:val="28"/>
        </w:rPr>
        <w:t>е</w:t>
      </w:r>
      <w:r w:rsidRPr="006A20CA">
        <w:rPr>
          <w:rFonts w:ascii="Times New Roman" w:hAnsi="Times New Roman"/>
          <w:sz w:val="28"/>
          <w:szCs w:val="28"/>
        </w:rPr>
        <w:t xml:space="preserve">зирование / А. Хоманн, В. Хильшер.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Квинтэссенция, 2010.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357 с.</w:t>
      </w:r>
    </w:p>
    <w:p w:rsidR="0006784C" w:rsidRPr="006331BB" w:rsidRDefault="0006784C" w:rsidP="00067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06784C" w:rsidRPr="00322D59" w:rsidRDefault="0006784C" w:rsidP="00046F65">
      <w:pPr>
        <w:pStyle w:val="af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 xml:space="preserve">Денталсайт: профессионалы о стоматологии [Электронный ресурс]. –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 xml:space="preserve">: http: //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322D59">
        <w:rPr>
          <w:rFonts w:ascii="Times New Roman" w:hAnsi="Times New Roman"/>
          <w:sz w:val="28"/>
          <w:szCs w:val="28"/>
        </w:rPr>
        <w:t xml:space="preserve">. </w:t>
      </w:r>
      <w:r w:rsidRPr="00322D59">
        <w:rPr>
          <w:rFonts w:ascii="Times New Roman" w:hAnsi="Times New Roman"/>
          <w:sz w:val="28"/>
          <w:szCs w:val="28"/>
          <w:lang w:val="en-US"/>
        </w:rPr>
        <w:t>dentalsite</w:t>
      </w:r>
      <w:r w:rsidRPr="00322D59">
        <w:rPr>
          <w:rFonts w:ascii="Times New Roman" w:hAnsi="Times New Roman"/>
          <w:sz w:val="28"/>
          <w:szCs w:val="28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</w:t>
      </w:r>
      <w:r w:rsidR="00613FBA">
        <w:rPr>
          <w:rFonts w:ascii="Times New Roman" w:hAnsi="Times New Roman"/>
          <w:sz w:val="28"/>
          <w:szCs w:val="28"/>
        </w:rPr>
        <w:t xml:space="preserve"> //.</w:t>
      </w:r>
      <w:r w:rsidRPr="00322D59">
        <w:rPr>
          <w:rFonts w:ascii="Times New Roman" w:hAnsi="Times New Roman"/>
          <w:sz w:val="28"/>
          <w:szCs w:val="28"/>
        </w:rPr>
        <w:t xml:space="preserve"> (дата обращения: 25.08.</w:t>
      </w:r>
      <w:r>
        <w:rPr>
          <w:rFonts w:ascii="Times New Roman" w:hAnsi="Times New Roman"/>
          <w:sz w:val="28"/>
          <w:szCs w:val="28"/>
        </w:rPr>
        <w:t>201</w:t>
      </w:r>
      <w:r w:rsidR="00613FBA">
        <w:rPr>
          <w:rFonts w:ascii="Times New Roman" w:hAnsi="Times New Roman"/>
          <w:sz w:val="28"/>
          <w:szCs w:val="28"/>
        </w:rPr>
        <w:t>7</w:t>
      </w:r>
      <w:r w:rsidRPr="00322D59">
        <w:rPr>
          <w:rFonts w:ascii="Times New Roman" w:hAnsi="Times New Roman"/>
          <w:sz w:val="28"/>
          <w:szCs w:val="28"/>
        </w:rPr>
        <w:t>)</w:t>
      </w:r>
      <w:r w:rsidRPr="00613FBA">
        <w:rPr>
          <w:rFonts w:ascii="Times New Roman" w:hAnsi="Times New Roman"/>
          <w:sz w:val="28"/>
          <w:szCs w:val="28"/>
        </w:rPr>
        <w:t>.</w:t>
      </w:r>
    </w:p>
    <w:p w:rsidR="0006784C" w:rsidRPr="00322D59" w:rsidRDefault="0006784C" w:rsidP="00046F65">
      <w:pPr>
        <w:pStyle w:val="af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>Российский стоматологически</w:t>
      </w:r>
      <w:r w:rsidR="00613FBA">
        <w:rPr>
          <w:rFonts w:ascii="Times New Roman" w:hAnsi="Times New Roman"/>
          <w:sz w:val="28"/>
          <w:szCs w:val="28"/>
        </w:rPr>
        <w:t xml:space="preserve">й портал [Электронный ресурс]. </w:t>
      </w:r>
      <w:r w:rsidRPr="00322D5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B48E8">
        <w:rPr>
          <w:rFonts w:ascii="Times New Roman" w:hAnsi="Times New Roman"/>
          <w:sz w:val="28"/>
          <w:szCs w:val="28"/>
          <w:lang w:val="en-US"/>
        </w:rPr>
        <w:t xml:space="preserve">: http:// www.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3B48E8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stom</w:t>
      </w:r>
      <w:r w:rsidRPr="003B48E8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</w:t>
      </w:r>
      <w:r w:rsidR="00613FBA" w:rsidRPr="003B48E8">
        <w:rPr>
          <w:rFonts w:ascii="Times New Roman" w:hAnsi="Times New Roman"/>
          <w:sz w:val="28"/>
          <w:szCs w:val="28"/>
          <w:lang w:val="en-US"/>
        </w:rPr>
        <w:t xml:space="preserve"> / .</w:t>
      </w:r>
      <w:r w:rsidRPr="003B48E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22D59">
        <w:rPr>
          <w:rFonts w:ascii="Times New Roman" w:hAnsi="Times New Roman"/>
          <w:sz w:val="28"/>
          <w:szCs w:val="28"/>
        </w:rPr>
        <w:t>(дата обращения: 25.08.</w:t>
      </w:r>
      <w:r>
        <w:rPr>
          <w:rFonts w:ascii="Times New Roman" w:hAnsi="Times New Roman"/>
          <w:sz w:val="28"/>
          <w:szCs w:val="28"/>
        </w:rPr>
        <w:t>20</w:t>
      </w:r>
      <w:r w:rsidRPr="00322D59">
        <w:rPr>
          <w:rFonts w:ascii="Times New Roman" w:hAnsi="Times New Roman"/>
          <w:sz w:val="28"/>
          <w:szCs w:val="28"/>
        </w:rPr>
        <w:t>1</w:t>
      </w:r>
      <w:r w:rsidR="00613FBA">
        <w:rPr>
          <w:rFonts w:ascii="Times New Roman" w:hAnsi="Times New Roman"/>
          <w:sz w:val="28"/>
          <w:szCs w:val="28"/>
        </w:rPr>
        <w:t>7</w:t>
      </w:r>
      <w:r w:rsidRPr="00322D59">
        <w:rPr>
          <w:rFonts w:ascii="Times New Roman" w:hAnsi="Times New Roman"/>
          <w:sz w:val="28"/>
          <w:szCs w:val="28"/>
        </w:rPr>
        <w:t>)</w:t>
      </w:r>
      <w:r w:rsidRPr="00613FBA">
        <w:rPr>
          <w:rFonts w:ascii="Times New Roman" w:hAnsi="Times New Roman"/>
          <w:sz w:val="28"/>
          <w:szCs w:val="28"/>
        </w:rPr>
        <w:t>.</w:t>
      </w:r>
    </w:p>
    <w:p w:rsidR="0006784C" w:rsidRDefault="0006784C" w:rsidP="00046F65">
      <w:pPr>
        <w:pStyle w:val="af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>Русский стоматологически</w:t>
      </w:r>
      <w:r w:rsidR="00613FBA">
        <w:rPr>
          <w:rFonts w:ascii="Times New Roman" w:hAnsi="Times New Roman"/>
          <w:sz w:val="28"/>
          <w:szCs w:val="28"/>
        </w:rPr>
        <w:t xml:space="preserve">й сервер [Электронный ресурс]. </w:t>
      </w:r>
      <w:r w:rsidRPr="00322D5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 xml:space="preserve">: http: //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322D59">
        <w:rPr>
          <w:rFonts w:ascii="Times New Roman" w:hAnsi="Times New Roman"/>
          <w:sz w:val="28"/>
          <w:szCs w:val="28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rusdent</w:t>
      </w:r>
      <w:r w:rsidRPr="00322D59">
        <w:rPr>
          <w:rFonts w:ascii="Times New Roman" w:hAnsi="Times New Roman"/>
          <w:sz w:val="28"/>
          <w:szCs w:val="28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com</w:t>
      </w:r>
      <w:r w:rsidR="00613FBA">
        <w:rPr>
          <w:rFonts w:ascii="Times New Roman" w:hAnsi="Times New Roman"/>
          <w:sz w:val="28"/>
          <w:szCs w:val="28"/>
        </w:rPr>
        <w:t xml:space="preserve"> //.(дата обращения: 25</w:t>
      </w:r>
      <w:r w:rsidRPr="00322D59">
        <w:rPr>
          <w:rFonts w:ascii="Times New Roman" w:hAnsi="Times New Roman"/>
          <w:sz w:val="28"/>
          <w:szCs w:val="28"/>
        </w:rPr>
        <w:t>.08.</w:t>
      </w:r>
      <w:r>
        <w:rPr>
          <w:rFonts w:ascii="Times New Roman" w:hAnsi="Times New Roman"/>
          <w:sz w:val="28"/>
          <w:szCs w:val="28"/>
        </w:rPr>
        <w:t>20</w:t>
      </w:r>
      <w:r w:rsidRPr="00322D59">
        <w:rPr>
          <w:rFonts w:ascii="Times New Roman" w:hAnsi="Times New Roman"/>
          <w:sz w:val="28"/>
          <w:szCs w:val="28"/>
        </w:rPr>
        <w:t>1</w:t>
      </w:r>
      <w:r w:rsidR="00613FBA">
        <w:rPr>
          <w:rFonts w:ascii="Times New Roman" w:hAnsi="Times New Roman"/>
          <w:sz w:val="28"/>
          <w:szCs w:val="28"/>
        </w:rPr>
        <w:t>7</w:t>
      </w:r>
      <w:r w:rsidRPr="00322D59">
        <w:rPr>
          <w:rFonts w:ascii="Times New Roman" w:hAnsi="Times New Roman"/>
          <w:sz w:val="28"/>
          <w:szCs w:val="28"/>
        </w:rPr>
        <w:t>)</w:t>
      </w:r>
      <w:r w:rsidRPr="00613FBA">
        <w:rPr>
          <w:rFonts w:ascii="Times New Roman" w:hAnsi="Times New Roman"/>
          <w:sz w:val="28"/>
          <w:szCs w:val="28"/>
        </w:rPr>
        <w:t>.</w:t>
      </w:r>
    </w:p>
    <w:p w:rsidR="00CF2BA8" w:rsidRDefault="00CF2BA8" w:rsidP="00CF2BA8">
      <w:pPr>
        <w:pStyle w:val="af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CF2BA8" w:rsidRPr="00322D59" w:rsidRDefault="00CF2BA8" w:rsidP="00CF2BA8">
      <w:pPr>
        <w:pStyle w:val="af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545E7B" w:rsidRPr="000964AC" w:rsidRDefault="00545E7B" w:rsidP="00545E7B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DE32E9">
        <w:rPr>
          <w:b/>
          <w:bCs/>
          <w:color w:val="auto"/>
          <w:sz w:val="28"/>
          <w:szCs w:val="28"/>
        </w:rPr>
        <w:lastRenderedPageBreak/>
        <w:t>4.3. Общие требования к организации образовательного процесса</w:t>
      </w:r>
      <w:r w:rsidR="002D5147" w:rsidRPr="008E1F11">
        <w:rPr>
          <w:b/>
          <w:sz w:val="28"/>
          <w:szCs w:val="28"/>
        </w:rPr>
        <w:t>*</w:t>
      </w:r>
    </w:p>
    <w:p w:rsidR="00545E7B" w:rsidRPr="00DE32E9" w:rsidRDefault="00545E7B" w:rsidP="00545E7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t xml:space="preserve">При организации образовательного процесса по </w:t>
      </w:r>
      <w:r>
        <w:rPr>
          <w:color w:val="auto"/>
          <w:sz w:val="28"/>
          <w:szCs w:val="28"/>
        </w:rPr>
        <w:t xml:space="preserve">реализации </w:t>
      </w:r>
      <w:r w:rsidRPr="00DE32E9">
        <w:rPr>
          <w:color w:val="auto"/>
          <w:sz w:val="28"/>
          <w:szCs w:val="28"/>
        </w:rPr>
        <w:t>профе</w:t>
      </w:r>
      <w:r w:rsidRPr="00DE32E9">
        <w:rPr>
          <w:color w:val="auto"/>
          <w:sz w:val="28"/>
          <w:szCs w:val="28"/>
        </w:rPr>
        <w:t>с</w:t>
      </w:r>
      <w:r w:rsidRPr="00DE32E9">
        <w:rPr>
          <w:color w:val="auto"/>
          <w:sz w:val="28"/>
          <w:szCs w:val="28"/>
        </w:rPr>
        <w:t>сионально</w:t>
      </w:r>
      <w:r>
        <w:rPr>
          <w:color w:val="auto"/>
          <w:sz w:val="28"/>
          <w:szCs w:val="28"/>
        </w:rPr>
        <w:t>го</w:t>
      </w:r>
      <w:r w:rsidRPr="00DE32E9">
        <w:rPr>
          <w:color w:val="auto"/>
          <w:sz w:val="28"/>
          <w:szCs w:val="28"/>
        </w:rPr>
        <w:t xml:space="preserve"> модул</w:t>
      </w:r>
      <w:r>
        <w:rPr>
          <w:color w:val="auto"/>
          <w:sz w:val="28"/>
          <w:szCs w:val="28"/>
        </w:rPr>
        <w:t>я</w:t>
      </w:r>
      <w:r w:rsidR="00CF2BA8">
        <w:rPr>
          <w:color w:val="auto"/>
          <w:sz w:val="28"/>
          <w:szCs w:val="28"/>
        </w:rPr>
        <w:t xml:space="preserve"> </w:t>
      </w:r>
      <w:r w:rsidRPr="00DE32E9">
        <w:rPr>
          <w:color w:val="auto"/>
          <w:sz w:val="28"/>
          <w:szCs w:val="28"/>
        </w:rPr>
        <w:t>Изгото</w:t>
      </w:r>
      <w:r w:rsidR="00570227">
        <w:rPr>
          <w:color w:val="auto"/>
          <w:sz w:val="28"/>
          <w:szCs w:val="28"/>
        </w:rPr>
        <w:t xml:space="preserve">вление бюгельных </w:t>
      </w:r>
      <w:r w:rsidR="009C4E94">
        <w:rPr>
          <w:color w:val="auto"/>
          <w:sz w:val="28"/>
          <w:szCs w:val="28"/>
        </w:rPr>
        <w:t>зубных</w:t>
      </w:r>
      <w:r>
        <w:rPr>
          <w:color w:val="auto"/>
          <w:sz w:val="28"/>
          <w:szCs w:val="28"/>
        </w:rPr>
        <w:t xml:space="preserve"> протезов</w:t>
      </w:r>
      <w:r w:rsidRPr="00DE32E9">
        <w:rPr>
          <w:color w:val="auto"/>
          <w:sz w:val="28"/>
          <w:szCs w:val="28"/>
        </w:rPr>
        <w:t xml:space="preserve">  необходимо использовать </w:t>
      </w:r>
      <w:r>
        <w:rPr>
          <w:color w:val="auto"/>
          <w:sz w:val="28"/>
          <w:szCs w:val="28"/>
        </w:rPr>
        <w:t>практически-</w:t>
      </w:r>
      <w:r w:rsidRPr="00DE32E9">
        <w:rPr>
          <w:color w:val="auto"/>
          <w:sz w:val="28"/>
          <w:szCs w:val="28"/>
        </w:rPr>
        <w:t>ориентированные</w:t>
      </w:r>
      <w:r>
        <w:rPr>
          <w:color w:val="auto"/>
          <w:sz w:val="28"/>
          <w:szCs w:val="28"/>
        </w:rPr>
        <w:t xml:space="preserve"> технологии</w:t>
      </w:r>
      <w:r w:rsidRPr="00DE32E9">
        <w:rPr>
          <w:color w:val="auto"/>
          <w:sz w:val="28"/>
          <w:szCs w:val="28"/>
        </w:rPr>
        <w:t xml:space="preserve"> (моделирование профессиональной деятельности на занятии); личностно-ориентированные технологии, способствующие развитию активности личности обучающегося в у</w:t>
      </w:r>
      <w:r w:rsidR="002949BE">
        <w:rPr>
          <w:color w:val="auto"/>
          <w:sz w:val="28"/>
          <w:szCs w:val="28"/>
        </w:rPr>
        <w:t>чебном процессе (</w:t>
      </w:r>
      <w:r w:rsidRPr="00DE32E9">
        <w:rPr>
          <w:color w:val="auto"/>
          <w:sz w:val="28"/>
          <w:szCs w:val="28"/>
        </w:rPr>
        <w:t>разбор конкретных рабочих ситуаций, групповые ди</w:t>
      </w:r>
      <w:r w:rsidRPr="00DE32E9">
        <w:rPr>
          <w:color w:val="auto"/>
          <w:sz w:val="28"/>
          <w:szCs w:val="28"/>
        </w:rPr>
        <w:t>с</w:t>
      </w:r>
      <w:r w:rsidRPr="00DE32E9">
        <w:rPr>
          <w:color w:val="auto"/>
          <w:sz w:val="28"/>
          <w:szCs w:val="28"/>
        </w:rPr>
        <w:t>кус</w:t>
      </w:r>
      <w:r w:rsidR="002949BE">
        <w:rPr>
          <w:color w:val="auto"/>
          <w:sz w:val="28"/>
          <w:szCs w:val="28"/>
        </w:rPr>
        <w:t xml:space="preserve">сии); </w:t>
      </w:r>
      <w:r w:rsidRPr="00DE32E9">
        <w:rPr>
          <w:color w:val="auto"/>
          <w:sz w:val="28"/>
          <w:szCs w:val="28"/>
        </w:rPr>
        <w:t>информационно-коммуникационные технологии, позволяющие о</w:t>
      </w:r>
      <w:r w:rsidRPr="00DE32E9">
        <w:rPr>
          <w:color w:val="auto"/>
          <w:sz w:val="28"/>
          <w:szCs w:val="28"/>
        </w:rPr>
        <w:t>в</w:t>
      </w:r>
      <w:r w:rsidRPr="00DE32E9">
        <w:rPr>
          <w:color w:val="auto"/>
          <w:sz w:val="28"/>
          <w:szCs w:val="28"/>
        </w:rPr>
        <w:t>ладеть методами сбора, размещения, хранения, накопления, передачи и и</w:t>
      </w:r>
      <w:r w:rsidRPr="00DE32E9">
        <w:rPr>
          <w:color w:val="auto"/>
          <w:sz w:val="28"/>
          <w:szCs w:val="28"/>
        </w:rPr>
        <w:t>с</w:t>
      </w:r>
      <w:r w:rsidRPr="00DE32E9">
        <w:rPr>
          <w:color w:val="auto"/>
          <w:sz w:val="28"/>
          <w:szCs w:val="28"/>
        </w:rPr>
        <w:t xml:space="preserve">пользования данных в профессиональной деятельности. </w:t>
      </w:r>
    </w:p>
    <w:p w:rsidR="00545E7B" w:rsidRDefault="00545E7B" w:rsidP="00545E7B">
      <w:p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80C">
        <w:rPr>
          <w:rFonts w:ascii="Times New Roman" w:hAnsi="Times New Roman" w:cs="Times New Roman"/>
          <w:sz w:val="28"/>
          <w:szCs w:val="28"/>
        </w:rPr>
        <w:t>Практические занятия продолжительностью 6 часов проводятся по по</w:t>
      </w:r>
      <w:r w:rsidRPr="00AF380C">
        <w:rPr>
          <w:rFonts w:ascii="Times New Roman" w:hAnsi="Times New Roman" w:cs="Times New Roman"/>
          <w:sz w:val="28"/>
          <w:szCs w:val="28"/>
        </w:rPr>
        <w:t>д</w:t>
      </w:r>
      <w:r w:rsidRPr="00AF380C">
        <w:rPr>
          <w:rFonts w:ascii="Times New Roman" w:hAnsi="Times New Roman" w:cs="Times New Roman"/>
          <w:sz w:val="28"/>
          <w:szCs w:val="28"/>
        </w:rPr>
        <w:t xml:space="preserve">группам (8-9 человек), теоретические (2 часа) – по группам (25-30 человек). </w:t>
      </w:r>
      <w:r w:rsidRPr="00AF380C">
        <w:rPr>
          <w:rFonts w:ascii="Times New Roman" w:hAnsi="Times New Roman" w:cs="Times New Roman"/>
          <w:bCs/>
          <w:sz w:val="28"/>
          <w:szCs w:val="28"/>
        </w:rPr>
        <w:t>Норма численности студентов в учебной группе и деление группы на по</w:t>
      </w:r>
      <w:r w:rsidRPr="00AF380C">
        <w:rPr>
          <w:rFonts w:ascii="Times New Roman" w:hAnsi="Times New Roman" w:cs="Times New Roman"/>
          <w:bCs/>
          <w:sz w:val="28"/>
          <w:szCs w:val="28"/>
        </w:rPr>
        <w:t>д</w:t>
      </w:r>
      <w:r w:rsidRPr="00AF380C">
        <w:rPr>
          <w:rFonts w:ascii="Times New Roman" w:hAnsi="Times New Roman" w:cs="Times New Roman"/>
          <w:bCs/>
          <w:sz w:val="28"/>
          <w:szCs w:val="28"/>
        </w:rPr>
        <w:t>группы численностью не менее 8 человек зафиксирована в Постановлении правительства РФ от 18.07. 2008 г. №543 «Об утверждении Типового пол</w:t>
      </w:r>
      <w:r w:rsidRPr="00AF380C">
        <w:rPr>
          <w:rFonts w:ascii="Times New Roman" w:hAnsi="Times New Roman" w:cs="Times New Roman"/>
          <w:bCs/>
          <w:sz w:val="28"/>
          <w:szCs w:val="28"/>
        </w:rPr>
        <w:t>о</w:t>
      </w:r>
      <w:r w:rsidRPr="00AF380C">
        <w:rPr>
          <w:rFonts w:ascii="Times New Roman" w:hAnsi="Times New Roman" w:cs="Times New Roman"/>
          <w:bCs/>
          <w:sz w:val="28"/>
          <w:szCs w:val="28"/>
        </w:rPr>
        <w:t>жения об образовательном учреждении среднего профессионального образ</w:t>
      </w:r>
      <w:r w:rsidRPr="00AF380C">
        <w:rPr>
          <w:rFonts w:ascii="Times New Roman" w:hAnsi="Times New Roman" w:cs="Times New Roman"/>
          <w:bCs/>
          <w:sz w:val="28"/>
          <w:szCs w:val="28"/>
        </w:rPr>
        <w:t>о</w:t>
      </w:r>
      <w:r w:rsidRPr="00AF380C">
        <w:rPr>
          <w:rFonts w:ascii="Times New Roman" w:hAnsi="Times New Roman" w:cs="Times New Roman"/>
          <w:bCs/>
          <w:sz w:val="28"/>
          <w:szCs w:val="28"/>
        </w:rPr>
        <w:t>вания (среднем учебном заведении)».</w:t>
      </w:r>
    </w:p>
    <w:p w:rsidR="00EB004E" w:rsidRDefault="00545E7B" w:rsidP="00EB004E">
      <w:p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AF380C">
        <w:rPr>
          <w:rFonts w:ascii="Times New Roman" w:hAnsi="Times New Roman" w:cs="Times New Roman"/>
          <w:sz w:val="28"/>
          <w:szCs w:val="28"/>
        </w:rPr>
        <w:t>Изучение профессионального модуля заканчивается учебной практикой объемом – 36 часов и производстве</w:t>
      </w:r>
      <w:r w:rsidR="00EB004E">
        <w:rPr>
          <w:rFonts w:ascii="Times New Roman" w:hAnsi="Times New Roman" w:cs="Times New Roman"/>
          <w:sz w:val="28"/>
          <w:szCs w:val="28"/>
        </w:rPr>
        <w:t>нной практикой объёмом-36 часов.</w:t>
      </w:r>
      <w:r w:rsidR="00CF2BA8">
        <w:rPr>
          <w:rFonts w:ascii="Times New Roman" w:hAnsi="Times New Roman" w:cs="Times New Roman"/>
          <w:sz w:val="28"/>
          <w:szCs w:val="28"/>
        </w:rPr>
        <w:t xml:space="preserve"> </w:t>
      </w:r>
      <w:r w:rsidR="00EB004E" w:rsidRPr="00EB004E">
        <w:rPr>
          <w:rFonts w:ascii="Times New Roman" w:hAnsi="Times New Roman" w:cs="Times New Roman"/>
          <w:sz w:val="28"/>
          <w:szCs w:val="28"/>
        </w:rPr>
        <w:t>Фо</w:t>
      </w:r>
      <w:r w:rsidR="00EB004E" w:rsidRPr="00EB004E">
        <w:rPr>
          <w:rFonts w:ascii="Times New Roman" w:hAnsi="Times New Roman" w:cs="Times New Roman"/>
          <w:sz w:val="28"/>
          <w:szCs w:val="28"/>
        </w:rPr>
        <w:t>р</w:t>
      </w:r>
      <w:r w:rsidR="00EB004E" w:rsidRPr="00EB004E">
        <w:rPr>
          <w:rFonts w:ascii="Times New Roman" w:hAnsi="Times New Roman" w:cs="Times New Roman"/>
          <w:sz w:val="28"/>
          <w:szCs w:val="28"/>
        </w:rPr>
        <w:t>мой аттестации по профессиональному модулю является  экзамен квалиф</w:t>
      </w:r>
      <w:r w:rsidR="00EB004E" w:rsidRPr="00EB004E">
        <w:rPr>
          <w:rFonts w:ascii="Times New Roman" w:hAnsi="Times New Roman" w:cs="Times New Roman"/>
          <w:sz w:val="28"/>
          <w:szCs w:val="28"/>
        </w:rPr>
        <w:t>и</w:t>
      </w:r>
      <w:r w:rsidR="00EB004E" w:rsidRPr="00EB004E">
        <w:rPr>
          <w:rFonts w:ascii="Times New Roman" w:hAnsi="Times New Roman" w:cs="Times New Roman"/>
          <w:sz w:val="28"/>
          <w:szCs w:val="28"/>
        </w:rPr>
        <w:t>кационный</w:t>
      </w:r>
      <w:r w:rsidR="00EB004E">
        <w:rPr>
          <w:sz w:val="28"/>
          <w:szCs w:val="28"/>
        </w:rPr>
        <w:t>.</w:t>
      </w:r>
    </w:p>
    <w:p w:rsidR="00545E7B" w:rsidRPr="00EB004E" w:rsidRDefault="00545E7B" w:rsidP="00EB004E">
      <w:p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04E">
        <w:rPr>
          <w:rFonts w:ascii="Times New Roman" w:hAnsi="Times New Roman" w:cs="Times New Roman"/>
          <w:sz w:val="28"/>
          <w:szCs w:val="28"/>
        </w:rPr>
        <w:t>Осв</w:t>
      </w:r>
      <w:r w:rsidR="002949BE" w:rsidRPr="00EB004E">
        <w:rPr>
          <w:rFonts w:ascii="Times New Roman" w:hAnsi="Times New Roman" w:cs="Times New Roman"/>
          <w:sz w:val="28"/>
          <w:szCs w:val="28"/>
        </w:rPr>
        <w:t xml:space="preserve">оению профессионального модуля </w:t>
      </w:r>
      <w:r w:rsidRPr="00EB004E"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r w:rsidR="00570227" w:rsidRPr="00EB004E">
        <w:rPr>
          <w:rFonts w:ascii="Times New Roman" w:hAnsi="Times New Roman" w:cs="Times New Roman"/>
          <w:sz w:val="28"/>
          <w:szCs w:val="28"/>
        </w:rPr>
        <w:t>бюгельных</w:t>
      </w:r>
      <w:r w:rsidRPr="00EB004E">
        <w:rPr>
          <w:rFonts w:ascii="Times New Roman" w:hAnsi="Times New Roman" w:cs="Times New Roman"/>
          <w:sz w:val="28"/>
          <w:szCs w:val="28"/>
        </w:rPr>
        <w:t xml:space="preserve"> прот</w:t>
      </w:r>
      <w:r w:rsidRPr="00EB004E">
        <w:rPr>
          <w:rFonts w:ascii="Times New Roman" w:hAnsi="Times New Roman" w:cs="Times New Roman"/>
          <w:sz w:val="28"/>
          <w:szCs w:val="28"/>
        </w:rPr>
        <w:t>е</w:t>
      </w:r>
      <w:r w:rsidRPr="00EB004E">
        <w:rPr>
          <w:rFonts w:ascii="Times New Roman" w:hAnsi="Times New Roman" w:cs="Times New Roman"/>
          <w:sz w:val="28"/>
          <w:szCs w:val="28"/>
        </w:rPr>
        <w:t>зов должно предшествовать изучение общепрофессиональных дисципл</w:t>
      </w:r>
      <w:r w:rsidRPr="00EB004E">
        <w:rPr>
          <w:rFonts w:ascii="Times New Roman" w:hAnsi="Times New Roman" w:cs="Times New Roman"/>
          <w:sz w:val="28"/>
          <w:szCs w:val="28"/>
        </w:rPr>
        <w:t>и</w:t>
      </w:r>
      <w:r w:rsidRPr="00EB004E">
        <w:rPr>
          <w:rFonts w:ascii="Times New Roman" w:hAnsi="Times New Roman" w:cs="Times New Roman"/>
          <w:sz w:val="28"/>
          <w:szCs w:val="28"/>
        </w:rPr>
        <w:t>нОП.01, ОП.02</w:t>
      </w:r>
      <w:r w:rsidR="00570227" w:rsidRPr="00EB004E">
        <w:rPr>
          <w:rFonts w:ascii="Times New Roman" w:hAnsi="Times New Roman" w:cs="Times New Roman"/>
          <w:sz w:val="28"/>
          <w:szCs w:val="28"/>
        </w:rPr>
        <w:t>.</w:t>
      </w:r>
    </w:p>
    <w:p w:rsidR="00545E7B" w:rsidRDefault="00545E7B" w:rsidP="00EB0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4247">
        <w:rPr>
          <w:rFonts w:ascii="Times New Roman" w:hAnsi="Times New Roman" w:cs="Times New Roman"/>
          <w:sz w:val="28"/>
          <w:szCs w:val="28"/>
        </w:rPr>
        <w:t>В помощь студентам для освоения модуля работает библиотека ко</w:t>
      </w:r>
      <w:r w:rsidRPr="00D24247">
        <w:rPr>
          <w:rFonts w:ascii="Times New Roman" w:hAnsi="Times New Roman" w:cs="Times New Roman"/>
          <w:sz w:val="28"/>
          <w:szCs w:val="28"/>
        </w:rPr>
        <w:t>л</w:t>
      </w:r>
      <w:r w:rsidRPr="00D24247">
        <w:rPr>
          <w:rFonts w:ascii="Times New Roman" w:hAnsi="Times New Roman" w:cs="Times New Roman"/>
          <w:sz w:val="28"/>
          <w:szCs w:val="28"/>
        </w:rPr>
        <w:t>леджа с читальным залом, в котором имеются</w:t>
      </w:r>
      <w:r w:rsidR="002949BE">
        <w:rPr>
          <w:rFonts w:ascii="Times New Roman" w:hAnsi="Times New Roman" w:cs="Times New Roman"/>
          <w:sz w:val="28"/>
          <w:szCs w:val="28"/>
        </w:rPr>
        <w:t>:</w:t>
      </w:r>
      <w:r w:rsidRPr="00D24247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2949BE">
        <w:rPr>
          <w:rFonts w:ascii="Times New Roman" w:hAnsi="Times New Roman" w:cs="Times New Roman"/>
          <w:sz w:val="28"/>
          <w:szCs w:val="28"/>
        </w:rPr>
        <w:t>ие места с выходом в Интернет, м</w:t>
      </w:r>
      <w:r w:rsidRPr="00D24247">
        <w:rPr>
          <w:rFonts w:ascii="Times New Roman" w:hAnsi="Times New Roman" w:cs="Times New Roman"/>
          <w:sz w:val="28"/>
          <w:szCs w:val="28"/>
        </w:rPr>
        <w:t>етодические материалы для СРС, разработанные преподавател</w:t>
      </w:r>
      <w:r w:rsidRPr="00D24247">
        <w:rPr>
          <w:rFonts w:ascii="Times New Roman" w:hAnsi="Times New Roman" w:cs="Times New Roman"/>
          <w:sz w:val="28"/>
          <w:szCs w:val="28"/>
        </w:rPr>
        <w:t>я</w:t>
      </w:r>
      <w:r w:rsidRPr="00D24247">
        <w:rPr>
          <w:rFonts w:ascii="Times New Roman" w:hAnsi="Times New Roman" w:cs="Times New Roman"/>
          <w:sz w:val="28"/>
          <w:szCs w:val="28"/>
        </w:rPr>
        <w:t>ми  колледжа, размещаются на внутреннем образовательном портале. Для отработки практических манипуляций в консультативном режиме работают сп</w:t>
      </w:r>
      <w:r>
        <w:rPr>
          <w:rFonts w:ascii="Times New Roman" w:hAnsi="Times New Roman" w:cs="Times New Roman"/>
          <w:sz w:val="28"/>
          <w:szCs w:val="28"/>
        </w:rPr>
        <w:t>ециально оборудованные кабинеты</w:t>
      </w:r>
      <w:r w:rsidR="00EB004E">
        <w:rPr>
          <w:rFonts w:ascii="Times New Roman" w:hAnsi="Times New Roman" w:cs="Times New Roman"/>
          <w:sz w:val="28"/>
          <w:szCs w:val="28"/>
        </w:rPr>
        <w:t>.</w:t>
      </w:r>
    </w:p>
    <w:p w:rsidR="002D5147" w:rsidRDefault="002D5147" w:rsidP="00EB0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D5147" w:rsidRPr="007D12F5" w:rsidRDefault="002D5147" w:rsidP="002D5147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>*В соответствии с Федеральным законом №273-ФЗ «Об образовании в РФ» (ст. 79), обязательным 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2D5147" w:rsidRPr="007D12F5" w:rsidRDefault="002D5147" w:rsidP="00046F65">
      <w:pPr>
        <w:pStyle w:val="a8"/>
        <w:numPr>
          <w:ilvl w:val="0"/>
          <w:numId w:val="17"/>
        </w:numPr>
        <w:suppressAutoHyphens w:val="0"/>
        <w:spacing w:before="0" w:after="0"/>
        <w:ind w:left="0"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2D5147" w:rsidRPr="007D12F5" w:rsidRDefault="002D5147" w:rsidP="00046F65">
      <w:pPr>
        <w:pStyle w:val="a8"/>
        <w:numPr>
          <w:ilvl w:val="0"/>
          <w:numId w:val="17"/>
        </w:numPr>
        <w:suppressAutoHyphens w:val="0"/>
        <w:spacing w:before="0" w:after="0"/>
        <w:ind w:left="0"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>при практическом обучении (наличие учебных пособий и дида</w:t>
      </w:r>
      <w:r w:rsidRPr="007D12F5">
        <w:rPr>
          <w:sz w:val="28"/>
          <w:szCs w:val="28"/>
        </w:rPr>
        <w:t>к</w:t>
      </w:r>
      <w:r w:rsidRPr="007D12F5">
        <w:rPr>
          <w:sz w:val="28"/>
          <w:szCs w:val="28"/>
        </w:rPr>
        <w:t xml:space="preserve">тических материалов, позволяющих визуализировать задания, рекомендации преподавателя по их выполнению и критерии оценки). </w:t>
      </w:r>
    </w:p>
    <w:p w:rsidR="002D5147" w:rsidRPr="00EB004E" w:rsidRDefault="002D5147" w:rsidP="00EB0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5E7B" w:rsidRPr="000964AC" w:rsidRDefault="00545E7B" w:rsidP="00545E7B">
      <w:pPr>
        <w:pStyle w:val="Default"/>
        <w:rPr>
          <w:b/>
          <w:bCs/>
          <w:color w:val="auto"/>
          <w:sz w:val="28"/>
          <w:szCs w:val="28"/>
        </w:rPr>
      </w:pPr>
      <w:r w:rsidRPr="00DE32E9">
        <w:rPr>
          <w:b/>
          <w:bCs/>
          <w:color w:val="auto"/>
          <w:sz w:val="28"/>
          <w:szCs w:val="28"/>
        </w:rPr>
        <w:t xml:space="preserve">4.4. Кадровое обеспечение образовательного процесса </w:t>
      </w:r>
    </w:p>
    <w:p w:rsidR="00545E7B" w:rsidRPr="00DE32E9" w:rsidRDefault="00545E7B" w:rsidP="00545E7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t xml:space="preserve">Требования к квалификации педагогических кадров, обеспечивающих обучение по профессиональному модулю: </w:t>
      </w:r>
    </w:p>
    <w:p w:rsidR="002949BE" w:rsidRDefault="002949BE" w:rsidP="002949B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lastRenderedPageBreak/>
        <w:t>реализация основной профессиональной образовательной программы по специальности среднего профессионального образования должна обесп</w:t>
      </w:r>
      <w:r w:rsidRPr="00DE32E9">
        <w:rPr>
          <w:color w:val="auto"/>
          <w:sz w:val="28"/>
          <w:szCs w:val="28"/>
        </w:rPr>
        <w:t>е</w:t>
      </w:r>
      <w:r w:rsidRPr="00DE32E9">
        <w:rPr>
          <w:color w:val="auto"/>
          <w:sz w:val="28"/>
          <w:szCs w:val="28"/>
        </w:rPr>
        <w:t>чиваться педагогическими кадрами, имеющими высшее образование, соо</w:t>
      </w:r>
      <w:r w:rsidRPr="00DE32E9">
        <w:rPr>
          <w:color w:val="auto"/>
          <w:sz w:val="28"/>
          <w:szCs w:val="28"/>
        </w:rPr>
        <w:t>т</w:t>
      </w:r>
      <w:r w:rsidRPr="00DE32E9">
        <w:rPr>
          <w:color w:val="auto"/>
          <w:sz w:val="28"/>
          <w:szCs w:val="28"/>
        </w:rPr>
        <w:t>ветствующее профилю преподаваемого модуля – врач-стоматолог, проше</w:t>
      </w:r>
      <w:r w:rsidRPr="00DE32E9">
        <w:rPr>
          <w:color w:val="auto"/>
          <w:sz w:val="28"/>
          <w:szCs w:val="28"/>
        </w:rPr>
        <w:t>д</w:t>
      </w:r>
      <w:r w:rsidRPr="00DE32E9">
        <w:rPr>
          <w:color w:val="auto"/>
          <w:sz w:val="28"/>
          <w:szCs w:val="28"/>
        </w:rPr>
        <w:t>ший интернатуру</w:t>
      </w:r>
      <w:r>
        <w:rPr>
          <w:color w:val="auto"/>
          <w:sz w:val="28"/>
          <w:szCs w:val="28"/>
        </w:rPr>
        <w:t>(</w:t>
      </w:r>
      <w:r w:rsidRPr="00DE32E9">
        <w:rPr>
          <w:color w:val="auto"/>
          <w:sz w:val="28"/>
          <w:szCs w:val="28"/>
        </w:rPr>
        <w:t>клиническую ординатуру</w:t>
      </w:r>
      <w:r>
        <w:rPr>
          <w:color w:val="auto"/>
          <w:sz w:val="28"/>
          <w:szCs w:val="28"/>
        </w:rPr>
        <w:t>)</w:t>
      </w:r>
      <w:r w:rsidRPr="00DE32E9">
        <w:rPr>
          <w:color w:val="auto"/>
          <w:sz w:val="28"/>
          <w:szCs w:val="28"/>
        </w:rPr>
        <w:t xml:space="preserve"> по ортопедической стоматол</w:t>
      </w:r>
      <w:r w:rsidRPr="00DE32E9">
        <w:rPr>
          <w:color w:val="auto"/>
          <w:sz w:val="28"/>
          <w:szCs w:val="28"/>
        </w:rPr>
        <w:t>о</w:t>
      </w:r>
      <w:r w:rsidRPr="00DE32E9">
        <w:rPr>
          <w:color w:val="auto"/>
          <w:sz w:val="28"/>
          <w:szCs w:val="28"/>
        </w:rPr>
        <w:t>гии, имеющий также диплом зубного техника</w:t>
      </w:r>
      <w:r>
        <w:rPr>
          <w:color w:val="auto"/>
          <w:sz w:val="28"/>
          <w:szCs w:val="28"/>
        </w:rPr>
        <w:t xml:space="preserve">;и (или) </w:t>
      </w:r>
      <w:r w:rsidRPr="00DE32E9">
        <w:rPr>
          <w:color w:val="auto"/>
          <w:sz w:val="28"/>
          <w:szCs w:val="28"/>
        </w:rPr>
        <w:t>имеющими</w:t>
      </w:r>
      <w:r>
        <w:rPr>
          <w:color w:val="auto"/>
          <w:sz w:val="28"/>
          <w:szCs w:val="28"/>
        </w:rPr>
        <w:t xml:space="preserve"> среднее </w:t>
      </w:r>
      <w:r w:rsidRPr="00DE32E9">
        <w:rPr>
          <w:color w:val="auto"/>
          <w:sz w:val="28"/>
          <w:szCs w:val="28"/>
        </w:rPr>
        <w:t xml:space="preserve"> профессионального образования </w:t>
      </w:r>
      <w:r>
        <w:rPr>
          <w:color w:val="auto"/>
          <w:sz w:val="28"/>
          <w:szCs w:val="28"/>
        </w:rPr>
        <w:t>по специальности «Стоматология ортопед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ческая», квалификация - зубной техник</w:t>
      </w:r>
      <w:r w:rsidRPr="00DE32E9">
        <w:rPr>
          <w:color w:val="auto"/>
          <w:sz w:val="28"/>
          <w:szCs w:val="28"/>
        </w:rPr>
        <w:t xml:space="preserve">. Опыт деятельности в организациях соответствующей профессиональной сферы </w:t>
      </w:r>
      <w:r>
        <w:rPr>
          <w:color w:val="auto"/>
          <w:sz w:val="28"/>
          <w:szCs w:val="28"/>
        </w:rPr>
        <w:t xml:space="preserve">должен составлять </w:t>
      </w:r>
      <w:r w:rsidRPr="00DE32E9">
        <w:rPr>
          <w:color w:val="auto"/>
          <w:sz w:val="28"/>
          <w:szCs w:val="28"/>
        </w:rPr>
        <w:t xml:space="preserve">не менее </w:t>
      </w:r>
      <w:r>
        <w:rPr>
          <w:color w:val="auto"/>
          <w:sz w:val="28"/>
          <w:szCs w:val="28"/>
        </w:rPr>
        <w:t>3</w:t>
      </w:r>
      <w:r w:rsidRPr="00DE32E9">
        <w:rPr>
          <w:color w:val="auto"/>
          <w:sz w:val="28"/>
          <w:szCs w:val="28"/>
        </w:rPr>
        <w:t>лет</w:t>
      </w:r>
      <w:r>
        <w:rPr>
          <w:color w:val="auto"/>
          <w:sz w:val="28"/>
          <w:szCs w:val="28"/>
        </w:rPr>
        <w:t>.П</w:t>
      </w:r>
      <w:r w:rsidRPr="00DE32E9">
        <w:rPr>
          <w:color w:val="auto"/>
          <w:sz w:val="28"/>
          <w:szCs w:val="28"/>
        </w:rPr>
        <w:t>реподаватели должны проходить стажировку в профильных лечебно-профилактических учреждениях не реже 1 раза в 3 года.</w:t>
      </w:r>
    </w:p>
    <w:p w:rsidR="00545E7B" w:rsidRDefault="00545E7B" w:rsidP="00545E7B">
      <w:pPr>
        <w:pStyle w:val="90"/>
        <w:shd w:val="clear" w:color="auto" w:fill="auto"/>
        <w:spacing w:line="240" w:lineRule="auto"/>
        <w:ind w:firstLine="692"/>
        <w:jc w:val="both"/>
        <w:rPr>
          <w:sz w:val="28"/>
          <w:szCs w:val="28"/>
        </w:rPr>
      </w:pPr>
      <w:r w:rsidRPr="00DD01E1">
        <w:rPr>
          <w:sz w:val="28"/>
          <w:szCs w:val="28"/>
        </w:rPr>
        <w:t>Требования к квалификации педагогических кадров, осуществляющих руководство практикой:</w:t>
      </w:r>
    </w:p>
    <w:p w:rsidR="00545E7B" w:rsidRPr="00DD01E1" w:rsidRDefault="00545E7B" w:rsidP="00545E7B">
      <w:pPr>
        <w:pStyle w:val="90"/>
        <w:shd w:val="clear" w:color="auto" w:fill="auto"/>
        <w:spacing w:line="240" w:lineRule="auto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D01E1">
        <w:rPr>
          <w:sz w:val="28"/>
          <w:szCs w:val="28"/>
        </w:rPr>
        <w:t>рактика проходит под руководством методического, общего и неп</w:t>
      </w:r>
      <w:r w:rsidRPr="00DD01E1">
        <w:rPr>
          <w:sz w:val="28"/>
          <w:szCs w:val="28"/>
        </w:rPr>
        <w:t>о</w:t>
      </w:r>
      <w:r w:rsidRPr="00DD01E1">
        <w:rPr>
          <w:sz w:val="28"/>
          <w:szCs w:val="28"/>
        </w:rPr>
        <w:t>средственного руководителей. Методический руководитель назначается пр</w:t>
      </w:r>
      <w:r w:rsidRPr="00DD01E1">
        <w:rPr>
          <w:sz w:val="28"/>
          <w:szCs w:val="28"/>
        </w:rPr>
        <w:t>и</w:t>
      </w:r>
      <w:r w:rsidRPr="00DD01E1">
        <w:rPr>
          <w:sz w:val="28"/>
          <w:szCs w:val="28"/>
        </w:rPr>
        <w:t xml:space="preserve">казом директора </w:t>
      </w:r>
      <w:r>
        <w:rPr>
          <w:sz w:val="28"/>
          <w:szCs w:val="28"/>
        </w:rPr>
        <w:t>колледжа</w:t>
      </w:r>
      <w:r w:rsidRPr="00DD01E1">
        <w:rPr>
          <w:sz w:val="28"/>
          <w:szCs w:val="28"/>
        </w:rPr>
        <w:t xml:space="preserve"> из числа преподавателей специальных дисциплин. В обязанности методического руководителя входит контроль выполнения программы практики, оказание методической и практической помощи ст</w:t>
      </w:r>
      <w:r w:rsidRPr="00DD01E1">
        <w:rPr>
          <w:sz w:val="28"/>
          <w:szCs w:val="28"/>
        </w:rPr>
        <w:t>у</w:t>
      </w:r>
      <w:r w:rsidRPr="00DD01E1">
        <w:rPr>
          <w:sz w:val="28"/>
          <w:szCs w:val="28"/>
        </w:rPr>
        <w:t>дентам при отработке практических профессиональных умений и приобрет</w:t>
      </w:r>
      <w:r w:rsidRPr="00DD01E1">
        <w:rPr>
          <w:sz w:val="28"/>
          <w:szCs w:val="28"/>
        </w:rPr>
        <w:t>е</w:t>
      </w:r>
      <w:r w:rsidRPr="00DD01E1">
        <w:rPr>
          <w:sz w:val="28"/>
          <w:szCs w:val="28"/>
        </w:rPr>
        <w:t>ния практического опыта, проверка заполнения дневника по производстве</w:t>
      </w:r>
      <w:r w:rsidRPr="00DD01E1">
        <w:rPr>
          <w:sz w:val="28"/>
          <w:szCs w:val="28"/>
        </w:rPr>
        <w:t>н</w:t>
      </w:r>
      <w:r w:rsidRPr="00DD01E1">
        <w:rPr>
          <w:sz w:val="28"/>
          <w:szCs w:val="28"/>
        </w:rPr>
        <w:t>ной практике</w:t>
      </w:r>
      <w:r>
        <w:rPr>
          <w:sz w:val="28"/>
          <w:szCs w:val="28"/>
        </w:rPr>
        <w:t>.</w:t>
      </w:r>
    </w:p>
    <w:p w:rsidR="00545E7B" w:rsidRPr="00DD01E1" w:rsidRDefault="00545E7B" w:rsidP="00545E7B">
      <w:pPr>
        <w:pStyle w:val="23"/>
        <w:shd w:val="clear" w:color="auto" w:fill="auto"/>
        <w:tabs>
          <w:tab w:val="left" w:pos="254"/>
        </w:tabs>
        <w:spacing w:before="0" w:line="240" w:lineRule="auto"/>
        <w:ind w:left="20" w:firstLine="689"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Общие и непосредственные руководители назначаются приказом рук</w:t>
      </w:r>
      <w:r w:rsidRPr="00DD01E1">
        <w:rPr>
          <w:sz w:val="28"/>
          <w:szCs w:val="28"/>
        </w:rPr>
        <w:t>о</w:t>
      </w:r>
      <w:r w:rsidRPr="00DD01E1">
        <w:rPr>
          <w:sz w:val="28"/>
          <w:szCs w:val="28"/>
        </w:rPr>
        <w:t>водителя лечебно-профилактического учреждения до начала практики, из числа специалистов имеющих образование, соответствующее профилю пр</w:t>
      </w:r>
      <w:r w:rsidRPr="00DD01E1">
        <w:rPr>
          <w:sz w:val="28"/>
          <w:szCs w:val="28"/>
        </w:rPr>
        <w:t>о</w:t>
      </w:r>
      <w:r w:rsidRPr="00DD01E1">
        <w:rPr>
          <w:sz w:val="28"/>
          <w:szCs w:val="28"/>
        </w:rPr>
        <w:t>фессионального модуля.</w:t>
      </w:r>
    </w:p>
    <w:p w:rsidR="002949BE" w:rsidRDefault="002949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45E7B" w:rsidRDefault="00545E7B" w:rsidP="00545E7B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DE32E9">
        <w:rPr>
          <w:b/>
          <w:bCs/>
          <w:color w:val="auto"/>
          <w:sz w:val="28"/>
          <w:szCs w:val="28"/>
        </w:rPr>
        <w:lastRenderedPageBreak/>
        <w:t>5. КОНТРОЛЬ И ОЦЕНКА РЕЗУЛЬТАТОВ ОСВОЕНИЯ ПРОФЕ</w:t>
      </w:r>
      <w:r w:rsidRPr="00DE32E9">
        <w:rPr>
          <w:b/>
          <w:bCs/>
          <w:color w:val="auto"/>
          <w:sz w:val="28"/>
          <w:szCs w:val="28"/>
        </w:rPr>
        <w:t>С</w:t>
      </w:r>
      <w:r w:rsidRPr="00DE32E9">
        <w:rPr>
          <w:b/>
          <w:bCs/>
          <w:color w:val="auto"/>
          <w:sz w:val="28"/>
          <w:szCs w:val="28"/>
        </w:rPr>
        <w:t>СИОНАЛЬНОГО МОДУЛЯ (ВИДА ПРОФЕССИОНАЛЬНОЙ ДЕ</w:t>
      </w:r>
      <w:r w:rsidRPr="00DE32E9">
        <w:rPr>
          <w:b/>
          <w:bCs/>
          <w:color w:val="auto"/>
          <w:sz w:val="28"/>
          <w:szCs w:val="28"/>
        </w:rPr>
        <w:t>Я</w:t>
      </w:r>
      <w:r w:rsidRPr="00DE32E9">
        <w:rPr>
          <w:b/>
          <w:bCs/>
          <w:color w:val="auto"/>
          <w:sz w:val="28"/>
          <w:szCs w:val="28"/>
        </w:rPr>
        <w:t>ТЕЛЬНОСТИ)</w:t>
      </w:r>
    </w:p>
    <w:p w:rsidR="00545E7B" w:rsidRDefault="00545E7B" w:rsidP="00545E7B">
      <w:pPr>
        <w:pStyle w:val="Default"/>
        <w:jc w:val="both"/>
        <w:rPr>
          <w:b/>
          <w:bCs/>
          <w:color w:val="auto"/>
          <w:sz w:val="28"/>
          <w:szCs w:val="28"/>
        </w:rPr>
      </w:pPr>
    </w:p>
    <w:tbl>
      <w:tblPr>
        <w:tblW w:w="9894" w:type="dxa"/>
        <w:tblInd w:w="-318" w:type="dxa"/>
        <w:tblLayout w:type="fixed"/>
        <w:tblLook w:val="0000"/>
      </w:tblPr>
      <w:tblGrid>
        <w:gridCol w:w="2836"/>
        <w:gridCol w:w="3402"/>
        <w:gridCol w:w="3656"/>
      </w:tblGrid>
      <w:tr w:rsidR="00545E7B" w:rsidRPr="00165B1B" w:rsidTr="002949BE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E7B" w:rsidRPr="00165B1B" w:rsidRDefault="00545E7B" w:rsidP="0066358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(осв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енные професси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нальные компете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ции)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E7B" w:rsidRPr="00165B1B" w:rsidRDefault="00545E7B" w:rsidP="002949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9BE" w:rsidRDefault="00545E7B" w:rsidP="002949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</w:t>
            </w:r>
          </w:p>
          <w:p w:rsidR="00545E7B" w:rsidRPr="00165B1B" w:rsidRDefault="00545E7B" w:rsidP="002949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 и оценки</w:t>
            </w:r>
          </w:p>
        </w:tc>
      </w:tr>
      <w:tr w:rsidR="00545E7B" w:rsidRPr="00165B1B" w:rsidTr="002949BE">
        <w:trPr>
          <w:trHeight w:val="63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5E7B" w:rsidRPr="00165B1B" w:rsidRDefault="002949BE" w:rsidP="002949B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ПК </w:t>
            </w:r>
            <w:r w:rsidR="001A6AAC">
              <w:rPr>
                <w:rFonts w:ascii="Times New Roman" w:hAnsi="Times New Roman" w:cs="Times New Roman"/>
                <w:bCs/>
                <w:sz w:val="28"/>
                <w:szCs w:val="28"/>
              </w:rPr>
              <w:t>3.1</w:t>
            </w:r>
            <w:r w:rsidR="00B112A0" w:rsidRPr="00212DD1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="00B112A0"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литые бюгельные зубные протезы с кламмерной сист</w:t>
            </w:r>
            <w:r w:rsidR="00B112A0" w:rsidRPr="00212DD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112A0" w:rsidRPr="00212DD1">
              <w:rPr>
                <w:rFonts w:ascii="Times New Roman" w:hAnsi="Times New Roman" w:cs="Times New Roman"/>
                <w:sz w:val="28"/>
                <w:szCs w:val="28"/>
              </w:rPr>
              <w:t>мой фиксации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5E7B" w:rsidRPr="00165B1B" w:rsidRDefault="00545E7B" w:rsidP="001A6AAC">
            <w:pPr>
              <w:snapToGrid w:val="0"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="000723C7"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</w:t>
            </w:r>
            <w:r w:rsidR="000723C7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 w:rsidR="000723C7"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0723C7"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>ния</w:t>
            </w:r>
            <w:r w:rsidR="00B112A0">
              <w:rPr>
                <w:rFonts w:ascii="Times New Roman" w:hAnsi="Times New Roman" w:cs="Times New Roman"/>
                <w:sz w:val="28"/>
                <w:szCs w:val="28"/>
              </w:rPr>
              <w:t>литых бюгельных зубных протезов</w:t>
            </w:r>
            <w:r w:rsidR="00B112A0" w:rsidRPr="00212DD1">
              <w:rPr>
                <w:rFonts w:ascii="Times New Roman" w:hAnsi="Times New Roman" w:cs="Times New Roman"/>
                <w:sz w:val="28"/>
                <w:szCs w:val="28"/>
              </w:rPr>
              <w:t xml:space="preserve"> с кла</w:t>
            </w:r>
            <w:r w:rsidR="00B112A0" w:rsidRPr="00212DD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112A0" w:rsidRPr="00212DD1">
              <w:rPr>
                <w:rFonts w:ascii="Times New Roman" w:hAnsi="Times New Roman" w:cs="Times New Roman"/>
                <w:sz w:val="28"/>
                <w:szCs w:val="28"/>
              </w:rPr>
              <w:t>мерной системой фикс</w:t>
            </w:r>
            <w:r w:rsidR="00B112A0" w:rsidRPr="00212DD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112A0" w:rsidRPr="00212DD1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требованиямк технике изготовления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E7B" w:rsidRPr="007B60C0" w:rsidRDefault="00545E7B" w:rsidP="0029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>Наблюдение и экспертная оценка в рамках контроля: выполнения технологии и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 xml:space="preserve">готовления </w:t>
            </w:r>
            <w:r w:rsidR="00B112A0">
              <w:rPr>
                <w:rFonts w:ascii="Times New Roman" w:hAnsi="Times New Roman" w:cs="Times New Roman"/>
                <w:sz w:val="28"/>
                <w:szCs w:val="28"/>
              </w:rPr>
              <w:t>бюгельных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>тезов;</w:t>
            </w:r>
          </w:p>
          <w:p w:rsidR="00545E7B" w:rsidRPr="007B60C0" w:rsidRDefault="00545E7B" w:rsidP="0029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равнительный анализ 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полненных </w:t>
            </w:r>
            <w:r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практических работ;</w:t>
            </w:r>
          </w:p>
          <w:p w:rsidR="00545E7B" w:rsidRPr="007B60C0" w:rsidRDefault="00545E7B" w:rsidP="0029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Тестирование, в том числе с прим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енением компьюте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ных технологий</w:t>
            </w:r>
          </w:p>
        </w:tc>
      </w:tr>
    </w:tbl>
    <w:p w:rsidR="00663586" w:rsidRDefault="00663586" w:rsidP="006635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586" w:rsidRPr="001A6AAC" w:rsidRDefault="00545E7B" w:rsidP="006635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1B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</w:t>
      </w:r>
      <w:r w:rsidRPr="00165B1B">
        <w:rPr>
          <w:rFonts w:ascii="Times New Roman" w:hAnsi="Times New Roman" w:cs="Times New Roman"/>
          <w:sz w:val="28"/>
          <w:szCs w:val="28"/>
        </w:rPr>
        <w:t>е</w:t>
      </w:r>
      <w:r w:rsidRPr="00165B1B">
        <w:rPr>
          <w:rFonts w:ascii="Times New Roman" w:hAnsi="Times New Roman" w:cs="Times New Roman"/>
          <w:sz w:val="28"/>
          <w:szCs w:val="28"/>
        </w:rPr>
        <w:t>ний.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3260"/>
        <w:gridCol w:w="2515"/>
      </w:tblGrid>
      <w:tr w:rsidR="00545E7B" w:rsidRPr="00DE32E9" w:rsidTr="00F13060">
        <w:tc>
          <w:tcPr>
            <w:tcW w:w="4112" w:type="dxa"/>
          </w:tcPr>
          <w:p w:rsidR="00545E7B" w:rsidRPr="00DE32E9" w:rsidRDefault="00545E7B" w:rsidP="00545E7B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E32E9">
              <w:rPr>
                <w:b/>
                <w:sz w:val="28"/>
                <w:szCs w:val="28"/>
              </w:rPr>
              <w:t>Результаты (освоенные пр</w:t>
            </w:r>
            <w:r w:rsidRPr="00DE32E9">
              <w:rPr>
                <w:b/>
                <w:sz w:val="28"/>
                <w:szCs w:val="28"/>
              </w:rPr>
              <w:t>о</w:t>
            </w:r>
            <w:r w:rsidRPr="00DE32E9">
              <w:rPr>
                <w:b/>
                <w:sz w:val="28"/>
                <w:szCs w:val="28"/>
              </w:rPr>
              <w:t>фессиональные компетенции)</w:t>
            </w:r>
          </w:p>
        </w:tc>
        <w:tc>
          <w:tcPr>
            <w:tcW w:w="3260" w:type="dxa"/>
          </w:tcPr>
          <w:p w:rsidR="00545E7B" w:rsidRPr="00DE32E9" w:rsidRDefault="00545E7B" w:rsidP="00545E7B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E32E9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515" w:type="dxa"/>
          </w:tcPr>
          <w:p w:rsidR="00545E7B" w:rsidRPr="00DE32E9" w:rsidRDefault="00545E7B" w:rsidP="00545E7B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E32E9">
              <w:rPr>
                <w:b/>
                <w:sz w:val="28"/>
                <w:szCs w:val="28"/>
              </w:rPr>
              <w:t>Формы и методы контроля и оце</w:t>
            </w:r>
            <w:r w:rsidRPr="00DE32E9">
              <w:rPr>
                <w:b/>
                <w:sz w:val="28"/>
                <w:szCs w:val="28"/>
              </w:rPr>
              <w:t>н</w:t>
            </w:r>
            <w:r w:rsidRPr="00DE32E9">
              <w:rPr>
                <w:b/>
                <w:sz w:val="28"/>
                <w:szCs w:val="28"/>
              </w:rPr>
              <w:t>ки</w:t>
            </w:r>
          </w:p>
        </w:tc>
      </w:tr>
      <w:tr w:rsidR="00092583" w:rsidRPr="00DE32E9" w:rsidTr="00F13060">
        <w:tc>
          <w:tcPr>
            <w:tcW w:w="4112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1. Понимать с</w:t>
            </w:r>
            <w:r>
              <w:rPr>
                <w:sz w:val="28"/>
                <w:szCs w:val="28"/>
              </w:rPr>
              <w:t>ущность 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циальную значимость своей б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дущей профессии, </w:t>
            </w:r>
            <w:r w:rsidRPr="00DE32E9">
              <w:rPr>
                <w:sz w:val="28"/>
                <w:szCs w:val="28"/>
              </w:rPr>
              <w:t>проя</w:t>
            </w:r>
            <w:r>
              <w:rPr>
                <w:sz w:val="28"/>
                <w:szCs w:val="28"/>
              </w:rPr>
              <w:t>влять к ней устойчивый интерес.</w:t>
            </w:r>
          </w:p>
        </w:tc>
        <w:tc>
          <w:tcPr>
            <w:tcW w:w="3260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6A6852">
              <w:rPr>
                <w:color w:val="auto"/>
                <w:sz w:val="28"/>
                <w:szCs w:val="28"/>
              </w:rPr>
              <w:t xml:space="preserve">Познавательные </w:t>
            </w:r>
            <w:r>
              <w:rPr>
                <w:sz w:val="28"/>
                <w:szCs w:val="28"/>
              </w:rPr>
              <w:t>потре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ности  в сферепрофе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сиональной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</w:t>
            </w:r>
          </w:p>
        </w:tc>
        <w:tc>
          <w:tcPr>
            <w:tcW w:w="2515" w:type="dxa"/>
            <w:vMerge w:val="restart"/>
            <w:vAlign w:val="center"/>
          </w:tcPr>
          <w:p w:rsidR="00092583" w:rsidRPr="00DE32E9" w:rsidRDefault="00092583" w:rsidP="002949B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Экспертная оценка наблюдения за деятельностью обучающегося в процессе освоения образовательной программы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фессионального модуля Изгото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ление бюгельных протезов</w:t>
            </w:r>
          </w:p>
          <w:p w:rsidR="00092583" w:rsidRPr="00DE32E9" w:rsidRDefault="00092583" w:rsidP="00F130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92583" w:rsidRPr="00DE32E9" w:rsidTr="00F13060">
        <w:tc>
          <w:tcPr>
            <w:tcW w:w="4112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2. Организовывать собс</w:t>
            </w:r>
            <w:r w:rsidRPr="00DE32E9">
              <w:rPr>
                <w:sz w:val="28"/>
                <w:szCs w:val="28"/>
              </w:rPr>
              <w:t>т</w:t>
            </w:r>
            <w:r w:rsidRPr="00DE32E9">
              <w:rPr>
                <w:sz w:val="28"/>
                <w:szCs w:val="28"/>
              </w:rPr>
              <w:t>венную деятельность, выбирать типовые методы и способы в</w:t>
            </w:r>
            <w:r w:rsidRPr="00DE32E9">
              <w:rPr>
                <w:sz w:val="28"/>
                <w:szCs w:val="28"/>
              </w:rPr>
              <w:t>ы</w:t>
            </w:r>
            <w:r w:rsidRPr="00DE32E9">
              <w:rPr>
                <w:sz w:val="28"/>
                <w:szCs w:val="28"/>
              </w:rPr>
              <w:t>полнения профессиональных задач, оценива</w:t>
            </w:r>
            <w:r>
              <w:rPr>
                <w:sz w:val="28"/>
                <w:szCs w:val="28"/>
              </w:rPr>
              <w:t>ть их эффекти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ность и качество</w:t>
            </w:r>
          </w:p>
        </w:tc>
        <w:tc>
          <w:tcPr>
            <w:tcW w:w="3260" w:type="dxa"/>
          </w:tcPr>
          <w:p w:rsidR="00092583" w:rsidRPr="00DE32E9" w:rsidRDefault="00092583" w:rsidP="00A85B6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Своевременность и кач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 выполнения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ний, учебных задач, сп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собность к самооценке </w:t>
            </w:r>
            <w:r w:rsidRPr="00DE32E9">
              <w:rPr>
                <w:sz w:val="28"/>
                <w:szCs w:val="28"/>
              </w:rPr>
              <w:t>эффективност</w:t>
            </w:r>
            <w:r>
              <w:rPr>
                <w:sz w:val="28"/>
                <w:szCs w:val="28"/>
              </w:rPr>
              <w:t>и</w:t>
            </w:r>
            <w:r w:rsidRPr="00DE32E9">
              <w:rPr>
                <w:sz w:val="28"/>
                <w:szCs w:val="28"/>
              </w:rPr>
              <w:t xml:space="preserve"> и качес</w:t>
            </w:r>
            <w:r w:rsidRPr="00DE32E9">
              <w:rPr>
                <w:sz w:val="28"/>
                <w:szCs w:val="28"/>
              </w:rPr>
              <w:t>т</w:t>
            </w:r>
            <w:r w:rsidRPr="00DE32E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а</w:t>
            </w:r>
            <w:r w:rsidR="00CF2B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выполненных работ</w:t>
            </w:r>
          </w:p>
        </w:tc>
        <w:tc>
          <w:tcPr>
            <w:tcW w:w="2515" w:type="dxa"/>
            <w:vMerge/>
          </w:tcPr>
          <w:p w:rsidR="00092583" w:rsidRPr="00DE32E9" w:rsidRDefault="00092583" w:rsidP="00F130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92583" w:rsidRPr="00DE32E9" w:rsidTr="00F13060">
        <w:tc>
          <w:tcPr>
            <w:tcW w:w="4112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 xml:space="preserve">ОК 3. Принимать решения в стандартных и нестандартных ситуациях и нести за них </w:t>
            </w:r>
            <w:r>
              <w:rPr>
                <w:sz w:val="28"/>
                <w:szCs w:val="28"/>
              </w:rPr>
              <w:t>отве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ственность</w:t>
            </w:r>
          </w:p>
        </w:tc>
        <w:tc>
          <w:tcPr>
            <w:tcW w:w="3260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Способность принимать самостоятельные реш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ния в стандартных и 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>е</w:t>
            </w:r>
            <w:r w:rsidRPr="00DE32E9">
              <w:rPr>
                <w:sz w:val="28"/>
                <w:szCs w:val="28"/>
              </w:rPr>
              <w:t xml:space="preserve">стандартных ситуациях </w:t>
            </w:r>
            <w:r>
              <w:rPr>
                <w:sz w:val="28"/>
                <w:szCs w:val="28"/>
              </w:rPr>
              <w:t>и нести за них 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венность</w:t>
            </w:r>
          </w:p>
        </w:tc>
        <w:tc>
          <w:tcPr>
            <w:tcW w:w="2515" w:type="dxa"/>
            <w:vMerge/>
            <w:vAlign w:val="center"/>
          </w:tcPr>
          <w:p w:rsidR="00092583" w:rsidRPr="00DE32E9" w:rsidRDefault="00092583" w:rsidP="00F130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92583" w:rsidRPr="00DE32E9" w:rsidTr="00F13060">
        <w:tc>
          <w:tcPr>
            <w:tcW w:w="4112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</w:t>
            </w:r>
            <w:r>
              <w:rPr>
                <w:sz w:val="28"/>
                <w:szCs w:val="28"/>
              </w:rPr>
              <w:t>нального и личностного развития</w:t>
            </w:r>
          </w:p>
        </w:tc>
        <w:tc>
          <w:tcPr>
            <w:tcW w:w="3260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Способность к поиску, преобразованию и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менению полученной информации при реш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нии конкретной задачи</w:t>
            </w:r>
          </w:p>
        </w:tc>
        <w:tc>
          <w:tcPr>
            <w:tcW w:w="2515" w:type="dxa"/>
            <w:vMerge/>
            <w:vAlign w:val="center"/>
          </w:tcPr>
          <w:p w:rsidR="00092583" w:rsidRPr="00DE32E9" w:rsidRDefault="00092583" w:rsidP="00F130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92583" w:rsidRPr="00DE32E9" w:rsidTr="00F13060">
        <w:tc>
          <w:tcPr>
            <w:tcW w:w="4112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5. Использовать информ</w:t>
            </w:r>
            <w:r w:rsidRPr="00DE32E9">
              <w:rPr>
                <w:sz w:val="28"/>
                <w:szCs w:val="28"/>
              </w:rPr>
              <w:t>а</w:t>
            </w:r>
            <w:r w:rsidRPr="00DE32E9">
              <w:rPr>
                <w:sz w:val="28"/>
                <w:szCs w:val="28"/>
              </w:rPr>
              <w:t>ционно-коммуникационные технологии в профес</w:t>
            </w:r>
            <w:r>
              <w:rPr>
                <w:sz w:val="28"/>
                <w:szCs w:val="28"/>
              </w:rPr>
              <w:t>сионал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деятельности</w:t>
            </w:r>
          </w:p>
        </w:tc>
        <w:tc>
          <w:tcPr>
            <w:tcW w:w="3260" w:type="dxa"/>
          </w:tcPr>
          <w:p w:rsidR="00092583" w:rsidRPr="008B2153" w:rsidRDefault="00092583" w:rsidP="00545E7B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B2153">
              <w:rPr>
                <w:color w:val="auto"/>
                <w:sz w:val="28"/>
                <w:szCs w:val="28"/>
              </w:rPr>
              <w:t>Умение работать с пр</w:t>
            </w:r>
            <w:r w:rsidRPr="008B2153">
              <w:rPr>
                <w:color w:val="auto"/>
                <w:sz w:val="28"/>
                <w:szCs w:val="28"/>
              </w:rPr>
              <w:t>о</w:t>
            </w:r>
            <w:r w:rsidRPr="008B2153">
              <w:rPr>
                <w:color w:val="auto"/>
                <w:sz w:val="28"/>
                <w:szCs w:val="28"/>
              </w:rPr>
              <w:t>граммируемым  зуботе</w:t>
            </w:r>
            <w:r w:rsidRPr="008B2153">
              <w:rPr>
                <w:color w:val="auto"/>
                <w:sz w:val="28"/>
                <w:szCs w:val="28"/>
              </w:rPr>
              <w:t>х</w:t>
            </w:r>
            <w:r w:rsidRPr="008B2153">
              <w:rPr>
                <w:color w:val="auto"/>
                <w:sz w:val="28"/>
                <w:szCs w:val="28"/>
              </w:rPr>
              <w:t>ническим оборудован</w:t>
            </w:r>
            <w:r w:rsidRPr="008B2153">
              <w:rPr>
                <w:color w:val="auto"/>
                <w:sz w:val="28"/>
                <w:szCs w:val="28"/>
              </w:rPr>
              <w:t>и</w:t>
            </w:r>
            <w:r w:rsidRPr="008B2153">
              <w:rPr>
                <w:color w:val="auto"/>
                <w:sz w:val="28"/>
                <w:szCs w:val="28"/>
              </w:rPr>
              <w:t>ем</w:t>
            </w:r>
          </w:p>
        </w:tc>
        <w:tc>
          <w:tcPr>
            <w:tcW w:w="2515" w:type="dxa"/>
            <w:vMerge/>
          </w:tcPr>
          <w:p w:rsidR="00092583" w:rsidRPr="00DE32E9" w:rsidRDefault="00092583" w:rsidP="00F130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92583" w:rsidRPr="00DE32E9" w:rsidTr="00F13060">
        <w:tc>
          <w:tcPr>
            <w:tcW w:w="4112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6. Работать в коллективе и в команде, эффективно общаться с коллегами, руко</w:t>
            </w:r>
            <w:r>
              <w:rPr>
                <w:sz w:val="28"/>
                <w:szCs w:val="28"/>
              </w:rPr>
              <w:t>водством, врачами и пациентами</w:t>
            </w:r>
          </w:p>
        </w:tc>
        <w:tc>
          <w:tcPr>
            <w:tcW w:w="3260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Достижение в процессе общения поставленной цели, конструктивное разрешение противор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чий</w:t>
            </w:r>
          </w:p>
        </w:tc>
        <w:tc>
          <w:tcPr>
            <w:tcW w:w="2515" w:type="dxa"/>
            <w:vMerge/>
          </w:tcPr>
          <w:p w:rsidR="00092583" w:rsidRPr="00DE32E9" w:rsidRDefault="00092583" w:rsidP="00F130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92583" w:rsidRPr="00DE32E9" w:rsidTr="00F13060">
        <w:tc>
          <w:tcPr>
            <w:tcW w:w="4112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7. Брать на себя ответстве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>ность за работу членов команды (подчиненных)</w:t>
            </w:r>
            <w:r>
              <w:rPr>
                <w:sz w:val="28"/>
                <w:szCs w:val="28"/>
              </w:rPr>
              <w:t>, результат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заданий</w:t>
            </w:r>
          </w:p>
        </w:tc>
        <w:tc>
          <w:tcPr>
            <w:tcW w:w="3260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 к принятию группового решения и ответственности за его последствия</w:t>
            </w:r>
          </w:p>
        </w:tc>
        <w:tc>
          <w:tcPr>
            <w:tcW w:w="2515" w:type="dxa"/>
            <w:vMerge/>
          </w:tcPr>
          <w:p w:rsidR="00092583" w:rsidRPr="00DE32E9" w:rsidRDefault="00092583" w:rsidP="00F130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92583" w:rsidRPr="00DE32E9" w:rsidTr="00F13060">
        <w:tc>
          <w:tcPr>
            <w:tcW w:w="4112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8. Самостоятельно опред</w:t>
            </w:r>
            <w:r w:rsidRPr="00DE32E9">
              <w:rPr>
                <w:sz w:val="28"/>
                <w:szCs w:val="28"/>
              </w:rPr>
              <w:t>е</w:t>
            </w:r>
            <w:r w:rsidRPr="00DE32E9">
              <w:rPr>
                <w:sz w:val="28"/>
                <w:szCs w:val="28"/>
              </w:rPr>
              <w:t>лять задачи профессионального и личностного развития, зан</w:t>
            </w:r>
            <w:r w:rsidRPr="00DE32E9">
              <w:rPr>
                <w:sz w:val="28"/>
                <w:szCs w:val="28"/>
              </w:rPr>
              <w:t>и</w:t>
            </w:r>
            <w:r w:rsidRPr="00DE32E9">
              <w:rPr>
                <w:sz w:val="28"/>
                <w:szCs w:val="28"/>
              </w:rPr>
              <w:t>маться самообразованием, осознанно план</w:t>
            </w:r>
            <w:r>
              <w:rPr>
                <w:sz w:val="28"/>
                <w:szCs w:val="28"/>
              </w:rPr>
              <w:t>ировать пов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шение квалификации</w:t>
            </w:r>
          </w:p>
        </w:tc>
        <w:tc>
          <w:tcPr>
            <w:tcW w:w="3260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осознанной профессиональной цели, понимание и реализация задач профессиональн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и личностного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тия</w:t>
            </w:r>
          </w:p>
        </w:tc>
        <w:tc>
          <w:tcPr>
            <w:tcW w:w="2515" w:type="dxa"/>
            <w:vMerge/>
          </w:tcPr>
          <w:p w:rsidR="00092583" w:rsidRPr="00DE32E9" w:rsidRDefault="00092583" w:rsidP="00F130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92583" w:rsidRPr="00DE32E9" w:rsidTr="00F13060">
        <w:trPr>
          <w:trHeight w:val="416"/>
        </w:trPr>
        <w:tc>
          <w:tcPr>
            <w:tcW w:w="4112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9. Ориентироваться в усл</w:t>
            </w:r>
            <w:r w:rsidRPr="00DE32E9">
              <w:rPr>
                <w:sz w:val="28"/>
                <w:szCs w:val="28"/>
              </w:rPr>
              <w:t>о</w:t>
            </w:r>
            <w:r w:rsidRPr="00DE32E9">
              <w:rPr>
                <w:sz w:val="28"/>
                <w:szCs w:val="28"/>
              </w:rPr>
              <w:t>виях частой смены технологий в</w:t>
            </w:r>
            <w:r>
              <w:rPr>
                <w:sz w:val="28"/>
                <w:szCs w:val="28"/>
              </w:rPr>
              <w:t xml:space="preserve"> профессиональной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</w:t>
            </w:r>
          </w:p>
        </w:tc>
        <w:tc>
          <w:tcPr>
            <w:tcW w:w="3260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перестроиться и адаптироваться в новых условиях професси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нальной деятельности</w:t>
            </w:r>
          </w:p>
        </w:tc>
        <w:tc>
          <w:tcPr>
            <w:tcW w:w="2515" w:type="dxa"/>
            <w:vMerge/>
            <w:vAlign w:val="center"/>
          </w:tcPr>
          <w:p w:rsidR="00092583" w:rsidRPr="00DE32E9" w:rsidRDefault="00092583" w:rsidP="00F130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92583" w:rsidRPr="00DE32E9" w:rsidTr="00F13060">
        <w:tc>
          <w:tcPr>
            <w:tcW w:w="4112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10. Бережно относиться к историческому наследию и культурным традициям народа, уважать социальные, ку</w:t>
            </w:r>
            <w:r>
              <w:rPr>
                <w:sz w:val="28"/>
                <w:szCs w:val="28"/>
              </w:rPr>
              <w:t>льту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ные и религиозные различия</w:t>
            </w:r>
          </w:p>
        </w:tc>
        <w:tc>
          <w:tcPr>
            <w:tcW w:w="3260" w:type="dxa"/>
          </w:tcPr>
          <w:p w:rsidR="00092583" w:rsidRPr="00DE32E9" w:rsidRDefault="00092583" w:rsidP="00A85B6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Толерантность к проя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лению </w:t>
            </w:r>
            <w:r w:rsidRPr="00DE32E9">
              <w:rPr>
                <w:sz w:val="28"/>
                <w:szCs w:val="28"/>
              </w:rPr>
              <w:t>социальны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>, культурны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 xml:space="preserve"> и религио</w:t>
            </w:r>
            <w:r w:rsidRPr="00DE32E9">
              <w:rPr>
                <w:sz w:val="28"/>
                <w:szCs w:val="28"/>
              </w:rPr>
              <w:t>з</w:t>
            </w:r>
            <w:r w:rsidRPr="00DE32E9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 xml:space="preserve"> различи</w:t>
            </w:r>
            <w:r>
              <w:rPr>
                <w:sz w:val="28"/>
                <w:szCs w:val="28"/>
              </w:rPr>
              <w:t>й, соблюд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правил и традиций учебного заведения</w:t>
            </w:r>
          </w:p>
        </w:tc>
        <w:tc>
          <w:tcPr>
            <w:tcW w:w="2515" w:type="dxa"/>
            <w:vMerge/>
            <w:vAlign w:val="center"/>
          </w:tcPr>
          <w:p w:rsidR="00092583" w:rsidRPr="00DE32E9" w:rsidRDefault="00092583" w:rsidP="00F130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92583" w:rsidRPr="00DE32E9" w:rsidTr="00F13060">
        <w:tc>
          <w:tcPr>
            <w:tcW w:w="4112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11. Быть готовым брать на себя нравственные обязательс</w:t>
            </w:r>
            <w:r w:rsidRPr="00DE32E9">
              <w:rPr>
                <w:sz w:val="28"/>
                <w:szCs w:val="28"/>
              </w:rPr>
              <w:t>т</w:t>
            </w:r>
            <w:r w:rsidRPr="00DE32E9">
              <w:rPr>
                <w:sz w:val="28"/>
                <w:szCs w:val="28"/>
              </w:rPr>
              <w:t xml:space="preserve">ва по отношению к природе, обществу и человеку </w:t>
            </w:r>
          </w:p>
        </w:tc>
        <w:tc>
          <w:tcPr>
            <w:tcW w:w="3260" w:type="dxa"/>
          </w:tcPr>
          <w:p w:rsidR="00092583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этических норм и правил повед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в обществе</w:t>
            </w:r>
          </w:p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515" w:type="dxa"/>
            <w:vMerge/>
            <w:vAlign w:val="bottom"/>
          </w:tcPr>
          <w:p w:rsidR="00092583" w:rsidRPr="00DE32E9" w:rsidRDefault="00092583" w:rsidP="00F130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92583" w:rsidRPr="00DE32E9" w:rsidTr="00F13060">
        <w:tc>
          <w:tcPr>
            <w:tcW w:w="4112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12. Оказывать первую (до</w:t>
            </w:r>
            <w:r w:rsidRPr="00DE32E9">
              <w:rPr>
                <w:sz w:val="28"/>
                <w:szCs w:val="28"/>
              </w:rPr>
              <w:t>в</w:t>
            </w:r>
            <w:r w:rsidRPr="00DE32E9">
              <w:rPr>
                <w:sz w:val="28"/>
                <w:szCs w:val="28"/>
              </w:rPr>
              <w:t>рачебную) медицинскую п</w:t>
            </w:r>
            <w:r w:rsidRPr="00DE32E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мощь при неотложных состо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ниях</w:t>
            </w:r>
          </w:p>
        </w:tc>
        <w:tc>
          <w:tcPr>
            <w:tcW w:w="3260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 к оказанию первой медицинской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мощи при неотложных состояниях</w:t>
            </w:r>
          </w:p>
        </w:tc>
        <w:tc>
          <w:tcPr>
            <w:tcW w:w="2515" w:type="dxa"/>
            <w:vMerge/>
          </w:tcPr>
          <w:p w:rsidR="00092583" w:rsidRPr="00DE32E9" w:rsidRDefault="00092583" w:rsidP="00F130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92583" w:rsidRPr="00DE32E9" w:rsidTr="00F13060">
        <w:tc>
          <w:tcPr>
            <w:tcW w:w="4112" w:type="dxa"/>
          </w:tcPr>
          <w:p w:rsidR="00092583" w:rsidRPr="00DE32E9" w:rsidRDefault="00092583" w:rsidP="00545E7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 xml:space="preserve">ОК 13. Организовывать рабочее </w:t>
            </w:r>
            <w:r w:rsidRPr="00DE32E9">
              <w:rPr>
                <w:sz w:val="28"/>
                <w:szCs w:val="28"/>
              </w:rPr>
              <w:lastRenderedPageBreak/>
              <w:t>место с соблюдением требов</w:t>
            </w:r>
            <w:r w:rsidRPr="00DE32E9">
              <w:rPr>
                <w:sz w:val="28"/>
                <w:szCs w:val="28"/>
              </w:rPr>
              <w:t>а</w:t>
            </w:r>
            <w:r w:rsidRPr="00DE32E9">
              <w:rPr>
                <w:sz w:val="28"/>
                <w:szCs w:val="28"/>
              </w:rPr>
              <w:t>ний охраны труда, производс</w:t>
            </w:r>
            <w:r w:rsidRPr="00DE32E9">
              <w:rPr>
                <w:sz w:val="28"/>
                <w:szCs w:val="28"/>
              </w:rPr>
              <w:t>т</w:t>
            </w:r>
            <w:r w:rsidRPr="00DE32E9">
              <w:rPr>
                <w:sz w:val="28"/>
                <w:szCs w:val="28"/>
              </w:rPr>
              <w:t>венной санитарии, инфекцио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 xml:space="preserve">ной </w:t>
            </w:r>
            <w:r>
              <w:rPr>
                <w:sz w:val="28"/>
                <w:szCs w:val="28"/>
              </w:rPr>
              <w:t>и противопожарной без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пасности</w:t>
            </w:r>
          </w:p>
        </w:tc>
        <w:tc>
          <w:tcPr>
            <w:tcW w:w="3260" w:type="dxa"/>
          </w:tcPr>
          <w:p w:rsidR="00092583" w:rsidRPr="00DE32E9" w:rsidRDefault="00092583" w:rsidP="00A85B6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DE32E9">
              <w:rPr>
                <w:sz w:val="28"/>
                <w:szCs w:val="28"/>
              </w:rPr>
              <w:t xml:space="preserve">облюдение требований </w:t>
            </w:r>
            <w:r w:rsidRPr="00DE32E9">
              <w:rPr>
                <w:sz w:val="28"/>
                <w:szCs w:val="28"/>
              </w:rPr>
              <w:lastRenderedPageBreak/>
              <w:t>охраны труда, произво</w:t>
            </w:r>
            <w:r w:rsidRPr="00DE32E9">
              <w:rPr>
                <w:sz w:val="28"/>
                <w:szCs w:val="28"/>
              </w:rPr>
              <w:t>д</w:t>
            </w:r>
            <w:r w:rsidRPr="00DE32E9">
              <w:rPr>
                <w:sz w:val="28"/>
                <w:szCs w:val="28"/>
              </w:rPr>
              <w:t>ственной санитарии, и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>фекционной и против</w:t>
            </w:r>
            <w:r w:rsidRPr="00DE32E9">
              <w:rPr>
                <w:sz w:val="28"/>
                <w:szCs w:val="28"/>
              </w:rPr>
              <w:t>о</w:t>
            </w:r>
            <w:r w:rsidRPr="00DE32E9">
              <w:rPr>
                <w:sz w:val="28"/>
                <w:szCs w:val="28"/>
              </w:rPr>
              <w:t>пожарной безопасности</w:t>
            </w:r>
            <w:r>
              <w:rPr>
                <w:sz w:val="28"/>
                <w:szCs w:val="28"/>
              </w:rPr>
              <w:t xml:space="preserve"> при организации рабоч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места</w:t>
            </w:r>
          </w:p>
        </w:tc>
        <w:tc>
          <w:tcPr>
            <w:tcW w:w="2515" w:type="dxa"/>
            <w:vMerge/>
          </w:tcPr>
          <w:p w:rsidR="00092583" w:rsidRPr="00DE32E9" w:rsidRDefault="00092583" w:rsidP="00F130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545E7B" w:rsidRPr="00165B1B" w:rsidRDefault="00545E7B" w:rsidP="00545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45E7B" w:rsidRPr="00165B1B" w:rsidSect="00E757D3">
      <w:footerReference w:type="even" r:id="rId15"/>
      <w:footerReference w:type="default" r:id="rId16"/>
      <w:footerReference w:type="first" r:id="rId17"/>
      <w:pgSz w:w="11905" w:h="16837"/>
      <w:pgMar w:top="1134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873" w:rsidRDefault="00D60873" w:rsidP="008D4BB5">
      <w:pPr>
        <w:spacing w:after="0" w:line="240" w:lineRule="auto"/>
      </w:pPr>
      <w:r>
        <w:separator/>
      </w:r>
    </w:p>
  </w:endnote>
  <w:endnote w:type="continuationSeparator" w:id="1">
    <w:p w:rsidR="00D60873" w:rsidRDefault="00D60873" w:rsidP="008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1B3" w:rsidRDefault="001F01B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1B3" w:rsidRDefault="007E389A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6.65pt;margin-top:.05pt;width:6pt;height:13.75pt;z-index:251658240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1F01B3" w:rsidRDefault="007E389A">
                <w:pPr>
                  <w:pStyle w:val="ab"/>
                </w:pPr>
                <w:r>
                  <w:rPr>
                    <w:rStyle w:val="a4"/>
                  </w:rPr>
                  <w:fldChar w:fldCharType="begin"/>
                </w:r>
                <w:r w:rsidR="001F01B3"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3B48E8">
                  <w:rPr>
                    <w:rStyle w:val="a4"/>
                    <w:noProof/>
                  </w:rPr>
                  <w:t>6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1B3" w:rsidRDefault="001F01B3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1B3" w:rsidRDefault="001F01B3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79094"/>
      <w:docPartObj>
        <w:docPartGallery w:val="Page Numbers (Bottom of Page)"/>
        <w:docPartUnique/>
      </w:docPartObj>
    </w:sdtPr>
    <w:sdtContent>
      <w:p w:rsidR="001F01B3" w:rsidRDefault="007E389A">
        <w:pPr>
          <w:pStyle w:val="ab"/>
          <w:jc w:val="center"/>
        </w:pPr>
        <w:fldSimple w:instr=" PAGE   \* MERGEFORMAT ">
          <w:r w:rsidR="003B48E8">
            <w:rPr>
              <w:noProof/>
            </w:rPr>
            <w:t>21</w:t>
          </w:r>
        </w:fldSimple>
      </w:p>
    </w:sdtContent>
  </w:sdt>
  <w:p w:rsidR="001F01B3" w:rsidRDefault="001F01B3">
    <w:pPr>
      <w:pStyle w:val="ab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1B3" w:rsidRDefault="001F01B3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1B3" w:rsidRDefault="001F01B3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1B3" w:rsidRDefault="007E389A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40.7pt;margin-top:.05pt;width:12pt;height:13.75pt;z-index:251657216;mso-wrap-distance-left:0;mso-wrap-distance-right:0;mso-position-horizontal-relative:page" stroked="f">
          <v:fill opacity="0" color2="black"/>
          <v:textbox inset="0,0,0,0">
            <w:txbxContent>
              <w:p w:rsidR="001F01B3" w:rsidRDefault="007E389A">
                <w:pPr>
                  <w:pStyle w:val="ab"/>
                </w:pPr>
                <w:r>
                  <w:rPr>
                    <w:rStyle w:val="a4"/>
                  </w:rPr>
                  <w:fldChar w:fldCharType="begin"/>
                </w:r>
                <w:r w:rsidR="001F01B3"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3B48E8">
                  <w:rPr>
                    <w:rStyle w:val="a4"/>
                    <w:noProof/>
                  </w:rPr>
                  <w:t>30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1B3" w:rsidRDefault="001F01B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873" w:rsidRDefault="00D60873" w:rsidP="008D4BB5">
      <w:pPr>
        <w:spacing w:after="0" w:line="240" w:lineRule="auto"/>
      </w:pPr>
      <w:r>
        <w:separator/>
      </w:r>
    </w:p>
  </w:footnote>
  <w:footnote w:type="continuationSeparator" w:id="1">
    <w:p w:rsidR="00D60873" w:rsidRDefault="00D60873" w:rsidP="008D4BB5">
      <w:pPr>
        <w:spacing w:after="0" w:line="240" w:lineRule="auto"/>
      </w:pPr>
      <w:r>
        <w:continuationSeparator/>
      </w:r>
    </w:p>
  </w:footnote>
  <w:footnote w:id="2">
    <w:p w:rsidR="001F01B3" w:rsidRDefault="001F01B3" w:rsidP="008D4BB5">
      <w:pPr>
        <w:pStyle w:val="a9"/>
        <w:spacing w:line="200" w:lineRule="exact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4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417"/>
        </w:tabs>
        <w:ind w:left="57" w:firstLine="0"/>
      </w:pPr>
    </w:lvl>
  </w:abstractNum>
  <w:abstractNum w:abstractNumId="6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00000B"/>
    <w:multiLevelType w:val="singleLevel"/>
    <w:tmpl w:val="0000000B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C"/>
    <w:multiLevelType w:val="singleLevel"/>
    <w:tmpl w:val="0000000C"/>
    <w:name w:val="WW8Num3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15727E7"/>
    <w:multiLevelType w:val="hybridMultilevel"/>
    <w:tmpl w:val="0E26291E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03513A"/>
    <w:multiLevelType w:val="hybridMultilevel"/>
    <w:tmpl w:val="0264EF3E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5F307B"/>
    <w:multiLevelType w:val="hybridMultilevel"/>
    <w:tmpl w:val="B0183894"/>
    <w:lvl w:ilvl="0" w:tplc="65D89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080C39"/>
    <w:multiLevelType w:val="hybridMultilevel"/>
    <w:tmpl w:val="1B38AF42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7685146"/>
    <w:multiLevelType w:val="hybridMultilevel"/>
    <w:tmpl w:val="B0183894"/>
    <w:lvl w:ilvl="0" w:tplc="65D89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89F7D7D"/>
    <w:multiLevelType w:val="hybridMultilevel"/>
    <w:tmpl w:val="1B48F9FA"/>
    <w:lvl w:ilvl="0" w:tplc="80EEA2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A0189E"/>
    <w:multiLevelType w:val="hybridMultilevel"/>
    <w:tmpl w:val="27A0A072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2F613DF"/>
    <w:multiLevelType w:val="hybridMultilevel"/>
    <w:tmpl w:val="B0183894"/>
    <w:lvl w:ilvl="0" w:tplc="65D89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2E27C7"/>
    <w:multiLevelType w:val="hybridMultilevel"/>
    <w:tmpl w:val="C3DEC4D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46196E"/>
    <w:multiLevelType w:val="hybridMultilevel"/>
    <w:tmpl w:val="B0183894"/>
    <w:lvl w:ilvl="0" w:tplc="65D89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DC4E9C"/>
    <w:multiLevelType w:val="hybridMultilevel"/>
    <w:tmpl w:val="2A52DC16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246985"/>
    <w:multiLevelType w:val="hybridMultilevel"/>
    <w:tmpl w:val="A6F44F64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7013EC"/>
    <w:multiLevelType w:val="hybridMultilevel"/>
    <w:tmpl w:val="E134385C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C6128D"/>
    <w:multiLevelType w:val="hybridMultilevel"/>
    <w:tmpl w:val="9B6E4A44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D441E9"/>
    <w:multiLevelType w:val="hybridMultilevel"/>
    <w:tmpl w:val="73980A1E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457AFE"/>
    <w:multiLevelType w:val="hybridMultilevel"/>
    <w:tmpl w:val="7C766124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4F4071"/>
    <w:multiLevelType w:val="hybridMultilevel"/>
    <w:tmpl w:val="C6EC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F6C28"/>
    <w:multiLevelType w:val="hybridMultilevel"/>
    <w:tmpl w:val="B0183894"/>
    <w:lvl w:ilvl="0" w:tplc="65D89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EE6E2A"/>
    <w:multiLevelType w:val="hybridMultilevel"/>
    <w:tmpl w:val="394A256A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321E9E"/>
    <w:multiLevelType w:val="hybridMultilevel"/>
    <w:tmpl w:val="9BB60738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801DEB"/>
    <w:multiLevelType w:val="hybridMultilevel"/>
    <w:tmpl w:val="036A4248"/>
    <w:lvl w:ilvl="0" w:tplc="02142DE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602398"/>
    <w:multiLevelType w:val="hybridMultilevel"/>
    <w:tmpl w:val="4C9A0EE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2B42DF"/>
    <w:multiLevelType w:val="hybridMultilevel"/>
    <w:tmpl w:val="96522E56"/>
    <w:lvl w:ilvl="0" w:tplc="65D89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6543EB"/>
    <w:multiLevelType w:val="hybridMultilevel"/>
    <w:tmpl w:val="BC5C9DBC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5A3B0F"/>
    <w:multiLevelType w:val="hybridMultilevel"/>
    <w:tmpl w:val="D92C04E8"/>
    <w:lvl w:ilvl="0" w:tplc="0000000F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EEB0866"/>
    <w:multiLevelType w:val="hybridMultilevel"/>
    <w:tmpl w:val="9ADECCE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9A3155"/>
    <w:multiLevelType w:val="hybridMultilevel"/>
    <w:tmpl w:val="328A63BA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4857E0"/>
    <w:multiLevelType w:val="hybridMultilevel"/>
    <w:tmpl w:val="00447CB4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38"/>
  </w:num>
  <w:num w:numId="4">
    <w:abstractNumId w:val="25"/>
  </w:num>
  <w:num w:numId="5">
    <w:abstractNumId w:val="13"/>
  </w:num>
  <w:num w:numId="6">
    <w:abstractNumId w:val="10"/>
  </w:num>
  <w:num w:numId="7">
    <w:abstractNumId w:val="29"/>
  </w:num>
  <w:num w:numId="8">
    <w:abstractNumId w:val="35"/>
  </w:num>
  <w:num w:numId="9">
    <w:abstractNumId w:val="22"/>
  </w:num>
  <w:num w:numId="10">
    <w:abstractNumId w:val="36"/>
  </w:num>
  <w:num w:numId="11">
    <w:abstractNumId w:val="37"/>
  </w:num>
  <w:num w:numId="12">
    <w:abstractNumId w:val="20"/>
  </w:num>
  <w:num w:numId="13">
    <w:abstractNumId w:val="11"/>
  </w:num>
  <w:num w:numId="14">
    <w:abstractNumId w:val="21"/>
  </w:num>
  <w:num w:numId="15">
    <w:abstractNumId w:val="18"/>
  </w:num>
  <w:num w:numId="16">
    <w:abstractNumId w:val="23"/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5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7"/>
  </w:num>
  <w:num w:numId="26">
    <w:abstractNumId w:val="12"/>
  </w:num>
  <w:num w:numId="27">
    <w:abstractNumId w:val="14"/>
  </w:num>
  <w:num w:numId="28">
    <w:abstractNumId w:val="17"/>
  </w:num>
  <w:num w:numId="29">
    <w:abstractNumId w:val="33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D4BB5"/>
    <w:rsid w:val="0000295F"/>
    <w:rsid w:val="000064E2"/>
    <w:rsid w:val="0003578A"/>
    <w:rsid w:val="00046F65"/>
    <w:rsid w:val="000620F0"/>
    <w:rsid w:val="00063252"/>
    <w:rsid w:val="00063C3A"/>
    <w:rsid w:val="0006784C"/>
    <w:rsid w:val="000723C7"/>
    <w:rsid w:val="00075B96"/>
    <w:rsid w:val="00092583"/>
    <w:rsid w:val="000A55CC"/>
    <w:rsid w:val="000A5941"/>
    <w:rsid w:val="000C128A"/>
    <w:rsid w:val="000C4D88"/>
    <w:rsid w:val="000E1C61"/>
    <w:rsid w:val="000F1E4E"/>
    <w:rsid w:val="000F3A36"/>
    <w:rsid w:val="00117FB9"/>
    <w:rsid w:val="00142922"/>
    <w:rsid w:val="00145D0B"/>
    <w:rsid w:val="0015291F"/>
    <w:rsid w:val="001617BA"/>
    <w:rsid w:val="00163973"/>
    <w:rsid w:val="00183419"/>
    <w:rsid w:val="00196FF9"/>
    <w:rsid w:val="001A487C"/>
    <w:rsid w:val="001A6AAC"/>
    <w:rsid w:val="001B72AF"/>
    <w:rsid w:val="001E00A0"/>
    <w:rsid w:val="001E0DB7"/>
    <w:rsid w:val="001E3D06"/>
    <w:rsid w:val="001E4AE5"/>
    <w:rsid w:val="001F01B3"/>
    <w:rsid w:val="001F2F66"/>
    <w:rsid w:val="00201ED8"/>
    <w:rsid w:val="00212DD1"/>
    <w:rsid w:val="00217315"/>
    <w:rsid w:val="002173F2"/>
    <w:rsid w:val="00226483"/>
    <w:rsid w:val="002438B1"/>
    <w:rsid w:val="0024754F"/>
    <w:rsid w:val="00251EBB"/>
    <w:rsid w:val="002575A4"/>
    <w:rsid w:val="00284130"/>
    <w:rsid w:val="002949BE"/>
    <w:rsid w:val="002959E8"/>
    <w:rsid w:val="002A4F1C"/>
    <w:rsid w:val="002B48C0"/>
    <w:rsid w:val="002B5839"/>
    <w:rsid w:val="002B7E12"/>
    <w:rsid w:val="002C3D75"/>
    <w:rsid w:val="002C5B01"/>
    <w:rsid w:val="002D20C6"/>
    <w:rsid w:val="002D3697"/>
    <w:rsid w:val="002D5147"/>
    <w:rsid w:val="002E17D9"/>
    <w:rsid w:val="002F3674"/>
    <w:rsid w:val="0030134F"/>
    <w:rsid w:val="00313EF2"/>
    <w:rsid w:val="00322906"/>
    <w:rsid w:val="0033463C"/>
    <w:rsid w:val="00335352"/>
    <w:rsid w:val="00344E72"/>
    <w:rsid w:val="003544FD"/>
    <w:rsid w:val="00364581"/>
    <w:rsid w:val="00365AC4"/>
    <w:rsid w:val="00381C7B"/>
    <w:rsid w:val="0039270E"/>
    <w:rsid w:val="003B2724"/>
    <w:rsid w:val="003B48E8"/>
    <w:rsid w:val="003B5288"/>
    <w:rsid w:val="003B5CE8"/>
    <w:rsid w:val="003C260C"/>
    <w:rsid w:val="003D291C"/>
    <w:rsid w:val="003F5963"/>
    <w:rsid w:val="003F7DF1"/>
    <w:rsid w:val="004055E5"/>
    <w:rsid w:val="00406618"/>
    <w:rsid w:val="00413CBC"/>
    <w:rsid w:val="004167E3"/>
    <w:rsid w:val="00427A13"/>
    <w:rsid w:val="00431DA7"/>
    <w:rsid w:val="00433540"/>
    <w:rsid w:val="004345DB"/>
    <w:rsid w:val="0044460C"/>
    <w:rsid w:val="00454139"/>
    <w:rsid w:val="004819D0"/>
    <w:rsid w:val="00486B61"/>
    <w:rsid w:val="004A1BC6"/>
    <w:rsid w:val="004A3E2C"/>
    <w:rsid w:val="004A57B3"/>
    <w:rsid w:val="004B1765"/>
    <w:rsid w:val="004B7EF9"/>
    <w:rsid w:val="004D39EC"/>
    <w:rsid w:val="004D713D"/>
    <w:rsid w:val="004D7A55"/>
    <w:rsid w:val="004F774B"/>
    <w:rsid w:val="0050258D"/>
    <w:rsid w:val="00515E34"/>
    <w:rsid w:val="00524AB1"/>
    <w:rsid w:val="0052580E"/>
    <w:rsid w:val="00542C70"/>
    <w:rsid w:val="00545E7B"/>
    <w:rsid w:val="00547E2B"/>
    <w:rsid w:val="005519C1"/>
    <w:rsid w:val="00561CFA"/>
    <w:rsid w:val="0056463E"/>
    <w:rsid w:val="00570227"/>
    <w:rsid w:val="00571890"/>
    <w:rsid w:val="00581D90"/>
    <w:rsid w:val="00585BF4"/>
    <w:rsid w:val="005A10C1"/>
    <w:rsid w:val="005B0FBE"/>
    <w:rsid w:val="006005E4"/>
    <w:rsid w:val="00613919"/>
    <w:rsid w:val="00613FBA"/>
    <w:rsid w:val="00616F31"/>
    <w:rsid w:val="006362F1"/>
    <w:rsid w:val="00637B2F"/>
    <w:rsid w:val="006428CE"/>
    <w:rsid w:val="006431CA"/>
    <w:rsid w:val="00645181"/>
    <w:rsid w:val="00663586"/>
    <w:rsid w:val="00670FAC"/>
    <w:rsid w:val="00671ACF"/>
    <w:rsid w:val="00671E86"/>
    <w:rsid w:val="006832DD"/>
    <w:rsid w:val="006979BA"/>
    <w:rsid w:val="006A40D4"/>
    <w:rsid w:val="006D061C"/>
    <w:rsid w:val="006D575D"/>
    <w:rsid w:val="006D6B88"/>
    <w:rsid w:val="006E3BC1"/>
    <w:rsid w:val="006E6AF7"/>
    <w:rsid w:val="006F7957"/>
    <w:rsid w:val="007213B8"/>
    <w:rsid w:val="00743FCA"/>
    <w:rsid w:val="00744295"/>
    <w:rsid w:val="00752C25"/>
    <w:rsid w:val="007577F5"/>
    <w:rsid w:val="00757F67"/>
    <w:rsid w:val="00775D82"/>
    <w:rsid w:val="007766BB"/>
    <w:rsid w:val="0078684A"/>
    <w:rsid w:val="007A156E"/>
    <w:rsid w:val="007B3D4B"/>
    <w:rsid w:val="007C2995"/>
    <w:rsid w:val="007C4501"/>
    <w:rsid w:val="007D70CC"/>
    <w:rsid w:val="007E389A"/>
    <w:rsid w:val="007E44A3"/>
    <w:rsid w:val="007F3F8A"/>
    <w:rsid w:val="007F433B"/>
    <w:rsid w:val="00804D2D"/>
    <w:rsid w:val="008074AF"/>
    <w:rsid w:val="00817E1C"/>
    <w:rsid w:val="00820BB1"/>
    <w:rsid w:val="00832011"/>
    <w:rsid w:val="00833F67"/>
    <w:rsid w:val="008477C8"/>
    <w:rsid w:val="00867A95"/>
    <w:rsid w:val="00870AA5"/>
    <w:rsid w:val="00877568"/>
    <w:rsid w:val="00880388"/>
    <w:rsid w:val="00885711"/>
    <w:rsid w:val="0088789C"/>
    <w:rsid w:val="00893F24"/>
    <w:rsid w:val="008A7F5F"/>
    <w:rsid w:val="008B5292"/>
    <w:rsid w:val="008D049F"/>
    <w:rsid w:val="008D4216"/>
    <w:rsid w:val="008D4BB5"/>
    <w:rsid w:val="008E0D3C"/>
    <w:rsid w:val="008E437C"/>
    <w:rsid w:val="008F066B"/>
    <w:rsid w:val="008F5BCB"/>
    <w:rsid w:val="00904CE8"/>
    <w:rsid w:val="00907D0A"/>
    <w:rsid w:val="00921D05"/>
    <w:rsid w:val="00922345"/>
    <w:rsid w:val="0092313F"/>
    <w:rsid w:val="00936D42"/>
    <w:rsid w:val="00936D62"/>
    <w:rsid w:val="0095126D"/>
    <w:rsid w:val="009607FA"/>
    <w:rsid w:val="00963417"/>
    <w:rsid w:val="00970055"/>
    <w:rsid w:val="0099348E"/>
    <w:rsid w:val="009A7C88"/>
    <w:rsid w:val="009B1033"/>
    <w:rsid w:val="009B3853"/>
    <w:rsid w:val="009C4ADC"/>
    <w:rsid w:val="009C4E94"/>
    <w:rsid w:val="009D18BA"/>
    <w:rsid w:val="009D482C"/>
    <w:rsid w:val="009E0E49"/>
    <w:rsid w:val="009F0C3F"/>
    <w:rsid w:val="00A17068"/>
    <w:rsid w:val="00A227E1"/>
    <w:rsid w:val="00A25FCB"/>
    <w:rsid w:val="00A51291"/>
    <w:rsid w:val="00A5435E"/>
    <w:rsid w:val="00A62AAB"/>
    <w:rsid w:val="00A708FF"/>
    <w:rsid w:val="00A75DBD"/>
    <w:rsid w:val="00A800D3"/>
    <w:rsid w:val="00A801C9"/>
    <w:rsid w:val="00A81319"/>
    <w:rsid w:val="00A85B65"/>
    <w:rsid w:val="00AB3C2C"/>
    <w:rsid w:val="00AC730C"/>
    <w:rsid w:val="00AD493B"/>
    <w:rsid w:val="00AE099D"/>
    <w:rsid w:val="00AE3B52"/>
    <w:rsid w:val="00AE64C4"/>
    <w:rsid w:val="00AF57CF"/>
    <w:rsid w:val="00B112A0"/>
    <w:rsid w:val="00B1509B"/>
    <w:rsid w:val="00B208DA"/>
    <w:rsid w:val="00B25820"/>
    <w:rsid w:val="00B41817"/>
    <w:rsid w:val="00B52296"/>
    <w:rsid w:val="00B71BBC"/>
    <w:rsid w:val="00B84CBF"/>
    <w:rsid w:val="00B97545"/>
    <w:rsid w:val="00BA1D6E"/>
    <w:rsid w:val="00BA378D"/>
    <w:rsid w:val="00BA7AE1"/>
    <w:rsid w:val="00BC557A"/>
    <w:rsid w:val="00BD4D6C"/>
    <w:rsid w:val="00BD52F0"/>
    <w:rsid w:val="00BE29BA"/>
    <w:rsid w:val="00C063BD"/>
    <w:rsid w:val="00C24A75"/>
    <w:rsid w:val="00C24E71"/>
    <w:rsid w:val="00C4060A"/>
    <w:rsid w:val="00C63588"/>
    <w:rsid w:val="00C713FF"/>
    <w:rsid w:val="00C76B0F"/>
    <w:rsid w:val="00CA3701"/>
    <w:rsid w:val="00CA4AFC"/>
    <w:rsid w:val="00CB13CE"/>
    <w:rsid w:val="00CB773B"/>
    <w:rsid w:val="00CD29DD"/>
    <w:rsid w:val="00CD4285"/>
    <w:rsid w:val="00CE4011"/>
    <w:rsid w:val="00CF2BA8"/>
    <w:rsid w:val="00CF7626"/>
    <w:rsid w:val="00D11FE1"/>
    <w:rsid w:val="00D12E5B"/>
    <w:rsid w:val="00D172DA"/>
    <w:rsid w:val="00D21D2F"/>
    <w:rsid w:val="00D31AE4"/>
    <w:rsid w:val="00D31D90"/>
    <w:rsid w:val="00D34497"/>
    <w:rsid w:val="00D34E6C"/>
    <w:rsid w:val="00D356FF"/>
    <w:rsid w:val="00D3760D"/>
    <w:rsid w:val="00D41AB7"/>
    <w:rsid w:val="00D54CD4"/>
    <w:rsid w:val="00D60873"/>
    <w:rsid w:val="00D64106"/>
    <w:rsid w:val="00D66321"/>
    <w:rsid w:val="00D721E1"/>
    <w:rsid w:val="00D746A1"/>
    <w:rsid w:val="00DB1540"/>
    <w:rsid w:val="00DB425F"/>
    <w:rsid w:val="00DC0A9D"/>
    <w:rsid w:val="00DC63D3"/>
    <w:rsid w:val="00DD409B"/>
    <w:rsid w:val="00DD6748"/>
    <w:rsid w:val="00DE759C"/>
    <w:rsid w:val="00DE7D4B"/>
    <w:rsid w:val="00DF0AD1"/>
    <w:rsid w:val="00E12231"/>
    <w:rsid w:val="00E1572F"/>
    <w:rsid w:val="00E300B3"/>
    <w:rsid w:val="00E30C11"/>
    <w:rsid w:val="00E336F0"/>
    <w:rsid w:val="00E54725"/>
    <w:rsid w:val="00E66129"/>
    <w:rsid w:val="00E757D3"/>
    <w:rsid w:val="00E81C83"/>
    <w:rsid w:val="00E82EDB"/>
    <w:rsid w:val="00EA04CB"/>
    <w:rsid w:val="00EB004E"/>
    <w:rsid w:val="00EB6940"/>
    <w:rsid w:val="00EC7C67"/>
    <w:rsid w:val="00ED2516"/>
    <w:rsid w:val="00ED4FF1"/>
    <w:rsid w:val="00EE56B5"/>
    <w:rsid w:val="00EE660C"/>
    <w:rsid w:val="00EF11AB"/>
    <w:rsid w:val="00F0553B"/>
    <w:rsid w:val="00F06A90"/>
    <w:rsid w:val="00F13060"/>
    <w:rsid w:val="00F21860"/>
    <w:rsid w:val="00F26538"/>
    <w:rsid w:val="00F30BA9"/>
    <w:rsid w:val="00F5264C"/>
    <w:rsid w:val="00F664C4"/>
    <w:rsid w:val="00F6736D"/>
    <w:rsid w:val="00F8299B"/>
    <w:rsid w:val="00F85A01"/>
    <w:rsid w:val="00F9071E"/>
    <w:rsid w:val="00F93C7E"/>
    <w:rsid w:val="00F95360"/>
    <w:rsid w:val="00F96BBA"/>
    <w:rsid w:val="00F96E6B"/>
    <w:rsid w:val="00FB021D"/>
    <w:rsid w:val="00FB02AA"/>
    <w:rsid w:val="00FB039F"/>
    <w:rsid w:val="00FE0264"/>
    <w:rsid w:val="00FE05FB"/>
    <w:rsid w:val="00FE2F01"/>
    <w:rsid w:val="00FE6908"/>
    <w:rsid w:val="00FF587E"/>
    <w:rsid w:val="00FF6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D3"/>
  </w:style>
  <w:style w:type="paragraph" w:styleId="1">
    <w:name w:val="heading 1"/>
    <w:basedOn w:val="a"/>
    <w:next w:val="a"/>
    <w:link w:val="10"/>
    <w:qFormat/>
    <w:rsid w:val="008D4BB5"/>
    <w:pPr>
      <w:keepNext/>
      <w:tabs>
        <w:tab w:val="num" w:pos="432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5E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D4BB5"/>
    <w:pPr>
      <w:keepNext/>
      <w:tabs>
        <w:tab w:val="num" w:pos="720"/>
      </w:tabs>
      <w:suppressAutoHyphens/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caps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8D4BB5"/>
    <w:pPr>
      <w:keepNext/>
      <w:tabs>
        <w:tab w:val="num" w:pos="1296"/>
        <w:tab w:val="left" w:pos="7513"/>
      </w:tabs>
      <w:suppressAutoHyphens/>
      <w:spacing w:after="0" w:line="360" w:lineRule="auto"/>
      <w:ind w:hanging="142"/>
      <w:outlineLvl w:val="6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4BB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D4BB5"/>
    <w:rPr>
      <w:rFonts w:ascii="Times New Roman" w:eastAsia="Times New Roman" w:hAnsi="Times New Roman" w:cs="Times New Roman"/>
      <w:b/>
      <w:cap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8D4BB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3">
    <w:name w:val="Символ сноски"/>
    <w:basedOn w:val="a0"/>
    <w:rsid w:val="008D4BB5"/>
    <w:rPr>
      <w:vertAlign w:val="superscript"/>
    </w:rPr>
  </w:style>
  <w:style w:type="character" w:styleId="a4">
    <w:name w:val="page number"/>
    <w:basedOn w:val="a0"/>
    <w:semiHidden/>
    <w:rsid w:val="008D4BB5"/>
  </w:style>
  <w:style w:type="paragraph" w:styleId="a5">
    <w:name w:val="Body Text"/>
    <w:basedOn w:val="a"/>
    <w:link w:val="a6"/>
    <w:semiHidden/>
    <w:rsid w:val="008D4BB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D4BB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"/>
    <w:basedOn w:val="a"/>
    <w:semiHidden/>
    <w:rsid w:val="008D4BB5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rsid w:val="008D4BB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писок 21"/>
    <w:basedOn w:val="a"/>
    <w:rsid w:val="008D4BB5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8D4BB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note text"/>
    <w:basedOn w:val="a"/>
    <w:link w:val="aa"/>
    <w:semiHidden/>
    <w:rsid w:val="008D4B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Текст сноски Знак"/>
    <w:basedOn w:val="a0"/>
    <w:link w:val="a9"/>
    <w:semiHidden/>
    <w:rsid w:val="008D4B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1">
    <w:name w:val="Основной текст 21"/>
    <w:basedOn w:val="a"/>
    <w:rsid w:val="008D4BB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rsid w:val="008D4BB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Нижний колонтитул Знак"/>
    <w:basedOn w:val="a0"/>
    <w:link w:val="ab"/>
    <w:uiPriority w:val="99"/>
    <w:rsid w:val="008D4BB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2">
    <w:name w:val="Знак2 Знак Знак1 Знак Знак Знак Знак"/>
    <w:basedOn w:val="a"/>
    <w:rsid w:val="008D4BB5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d">
    <w:name w:val="Body Text Indent"/>
    <w:basedOn w:val="a"/>
    <w:link w:val="ae"/>
    <w:semiHidden/>
    <w:rsid w:val="008D4BB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8D4BB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Список 22"/>
    <w:basedOn w:val="a"/>
    <w:rsid w:val="008D4BB5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8D4BB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31"/>
    <w:basedOn w:val="a"/>
    <w:rsid w:val="008D4BB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">
    <w:name w:val="List Paragraph"/>
    <w:basedOn w:val="a"/>
    <w:uiPriority w:val="34"/>
    <w:qFormat/>
    <w:rsid w:val="00EF11AB"/>
    <w:pPr>
      <w:ind w:left="720"/>
      <w:contextualSpacing/>
    </w:pPr>
  </w:style>
  <w:style w:type="paragraph" w:customStyle="1" w:styleId="Default">
    <w:name w:val="Default"/>
    <w:rsid w:val="00F526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header"/>
    <w:basedOn w:val="a"/>
    <w:link w:val="af1"/>
    <w:uiPriority w:val="99"/>
    <w:semiHidden/>
    <w:unhideWhenUsed/>
    <w:rsid w:val="00212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12DD1"/>
  </w:style>
  <w:style w:type="character" w:customStyle="1" w:styleId="20">
    <w:name w:val="Заголовок 2 Знак"/>
    <w:basedOn w:val="a0"/>
    <w:link w:val="2"/>
    <w:uiPriority w:val="9"/>
    <w:semiHidden/>
    <w:rsid w:val="00545E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2">
    <w:name w:val="Основной текст_"/>
    <w:basedOn w:val="a0"/>
    <w:link w:val="23"/>
    <w:rsid w:val="00545E7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f2"/>
    <w:rsid w:val="00545E7B"/>
    <w:pPr>
      <w:shd w:val="clear" w:color="auto" w:fill="FFFFFF"/>
      <w:spacing w:before="6480" w:after="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9">
    <w:name w:val="Основной текст (9)_"/>
    <w:basedOn w:val="a0"/>
    <w:link w:val="90"/>
    <w:rsid w:val="00545E7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45E7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table" w:styleId="af3">
    <w:name w:val="Table Grid"/>
    <w:basedOn w:val="a1"/>
    <w:uiPriority w:val="59"/>
    <w:rsid w:val="000064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"/>
    <w:basedOn w:val="a1"/>
    <w:uiPriority w:val="40"/>
    <w:rsid w:val="0009258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444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44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AE2E1-F720-402A-B6A8-BAFB2D5F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1</Pages>
  <Words>6188</Words>
  <Characters>35278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111_Igor</cp:lastModifiedBy>
  <cp:revision>120</cp:revision>
  <cp:lastPrinted>2016-06-01T10:43:00Z</cp:lastPrinted>
  <dcterms:created xsi:type="dcterms:W3CDTF">2010-12-23T12:57:00Z</dcterms:created>
  <dcterms:modified xsi:type="dcterms:W3CDTF">2018-03-29T09:07:00Z</dcterms:modified>
</cp:coreProperties>
</file>